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7CC61" w14:textId="77777777" w:rsidR="00092632" w:rsidRPr="000A4D01" w:rsidRDefault="0049675A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>Date:</w:t>
      </w:r>
      <w:r w:rsidR="00092632" w:rsidRPr="000A4D01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0239F9" w:rsidRPr="000A4D01">
        <w:rPr>
          <w:rFonts w:ascii="Times New Roman" w:hAnsi="Times New Roman" w:cs="Times New Roman"/>
          <w:sz w:val="24"/>
          <w:szCs w:val="24"/>
        </w:rPr>
        <w:t>__________________________</w:t>
      </w:r>
      <w:r w:rsidR="00092632"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ab/>
      </w:r>
    </w:p>
    <w:p w14:paraId="45C7CC62" w14:textId="4C8F2766" w:rsidR="004B0FD4" w:rsidRPr="000A4D01" w:rsidRDefault="004B0FD4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>Student’s Name: _______________________________</w:t>
      </w:r>
      <w:r w:rsidR="003E5979">
        <w:rPr>
          <w:rFonts w:ascii="Times New Roman" w:hAnsi="Times New Roman" w:cs="Times New Roman"/>
          <w:sz w:val="24"/>
          <w:szCs w:val="24"/>
        </w:rPr>
        <w:t>____</w:t>
      </w:r>
    </w:p>
    <w:p w14:paraId="45C7CC63" w14:textId="3F451E33" w:rsidR="004B0FD4" w:rsidRPr="000A4D01" w:rsidRDefault="004B0FD4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>School/Career Center: _______________________________</w:t>
      </w:r>
      <w:r w:rsidR="000B296A" w:rsidRPr="000A4D01">
        <w:rPr>
          <w:rFonts w:ascii="Times New Roman" w:hAnsi="Times New Roman" w:cs="Times New Roman"/>
          <w:sz w:val="24"/>
          <w:szCs w:val="24"/>
        </w:rPr>
        <w:tab/>
      </w:r>
      <w:r w:rsidR="000B296A"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>School District:</w:t>
      </w:r>
      <w:r w:rsidR="000A4D01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14:paraId="45C7CC64" w14:textId="77777777" w:rsidR="00092632" w:rsidRPr="000A4D01" w:rsidRDefault="0049675A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 xml:space="preserve">Start Date: </w:t>
      </w:r>
      <w:r w:rsidR="00092632" w:rsidRPr="000A4D01">
        <w:rPr>
          <w:rFonts w:ascii="Times New Roman" w:hAnsi="Times New Roman" w:cs="Times New Roman"/>
          <w:sz w:val="24"/>
          <w:szCs w:val="24"/>
        </w:rPr>
        <w:t>______________</w:t>
      </w:r>
      <w:r w:rsidR="00FA56B9" w:rsidRPr="000A4D01">
        <w:rPr>
          <w:rFonts w:ascii="Times New Roman" w:hAnsi="Times New Roman" w:cs="Times New Roman"/>
          <w:sz w:val="24"/>
          <w:szCs w:val="24"/>
        </w:rPr>
        <w:tab/>
      </w:r>
      <w:r w:rsidR="00FA56B9"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>End Date: ______________</w:t>
      </w:r>
      <w:r w:rsidR="006042FE" w:rsidRPr="000A4D01">
        <w:rPr>
          <w:rFonts w:ascii="Times New Roman" w:hAnsi="Times New Roman" w:cs="Times New Roman"/>
          <w:sz w:val="24"/>
          <w:szCs w:val="24"/>
        </w:rPr>
        <w:tab/>
      </w:r>
      <w:r w:rsidR="000239F9" w:rsidRPr="000A4D01">
        <w:rPr>
          <w:rFonts w:ascii="Times New Roman" w:hAnsi="Times New Roman" w:cs="Times New Roman"/>
          <w:sz w:val="24"/>
          <w:szCs w:val="24"/>
        </w:rPr>
        <w:t xml:space="preserve"> </w:t>
      </w:r>
      <w:r w:rsidR="006042FE" w:rsidRPr="000A4D01">
        <w:rPr>
          <w:rFonts w:ascii="Times New Roman" w:hAnsi="Times New Roman" w:cs="Times New Roman"/>
          <w:sz w:val="24"/>
          <w:szCs w:val="24"/>
        </w:rPr>
        <w:tab/>
      </w:r>
      <w:r w:rsidR="006042FE" w:rsidRPr="000A4D01">
        <w:rPr>
          <w:rFonts w:ascii="Times New Roman" w:hAnsi="Times New Roman" w:cs="Times New Roman"/>
          <w:sz w:val="24"/>
          <w:szCs w:val="24"/>
        </w:rPr>
        <w:tab/>
      </w:r>
      <w:r w:rsidR="006042FE" w:rsidRPr="000A4D01">
        <w:rPr>
          <w:rFonts w:ascii="Times New Roman" w:hAnsi="Times New Roman" w:cs="Times New Roman"/>
          <w:sz w:val="24"/>
          <w:szCs w:val="24"/>
        </w:rPr>
        <w:tab/>
      </w:r>
      <w:r w:rsidR="006042FE" w:rsidRPr="000A4D01">
        <w:rPr>
          <w:rFonts w:ascii="Times New Roman" w:hAnsi="Times New Roman" w:cs="Times New Roman"/>
          <w:sz w:val="24"/>
          <w:szCs w:val="24"/>
        </w:rPr>
        <w:tab/>
      </w:r>
    </w:p>
    <w:p w14:paraId="45C7CC65" w14:textId="2C30087C" w:rsidR="004B0FD4" w:rsidRPr="000A4D01" w:rsidRDefault="004B0FD4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>Worksite Name/Location: __________________________________________________________________________</w:t>
      </w:r>
    </w:p>
    <w:p w14:paraId="45C7CC66" w14:textId="5D8025D1" w:rsidR="006042FE" w:rsidRPr="000A4D01" w:rsidRDefault="006042FE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>Work Assigned Days:</w:t>
      </w:r>
      <w:r w:rsidR="00092632" w:rsidRPr="000A4D01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4B0FD4" w:rsidRPr="000A4D01">
        <w:rPr>
          <w:rFonts w:ascii="Times New Roman" w:hAnsi="Times New Roman" w:cs="Times New Roman"/>
          <w:sz w:val="24"/>
          <w:szCs w:val="24"/>
        </w:rPr>
        <w:t>___________</w:t>
      </w:r>
      <w:r w:rsidR="000B296A" w:rsidRPr="000A4D01">
        <w:rPr>
          <w:rFonts w:ascii="Times New Roman" w:hAnsi="Times New Roman" w:cs="Times New Roman"/>
          <w:sz w:val="24"/>
          <w:szCs w:val="24"/>
        </w:rPr>
        <w:tab/>
      </w:r>
      <w:r w:rsidR="000B296A" w:rsidRPr="000A4D01">
        <w:rPr>
          <w:rFonts w:ascii="Times New Roman" w:hAnsi="Times New Roman" w:cs="Times New Roman"/>
          <w:sz w:val="24"/>
          <w:szCs w:val="24"/>
        </w:rPr>
        <w:tab/>
      </w:r>
      <w:r w:rsidRPr="000A4D01">
        <w:rPr>
          <w:rFonts w:ascii="Times New Roman" w:hAnsi="Times New Roman" w:cs="Times New Roman"/>
          <w:sz w:val="24"/>
          <w:szCs w:val="24"/>
        </w:rPr>
        <w:t xml:space="preserve">Work Assigned Hours: </w:t>
      </w:r>
      <w:r w:rsidR="00092632" w:rsidRPr="000A4D01">
        <w:rPr>
          <w:rFonts w:ascii="Times New Roman" w:hAnsi="Times New Roman" w:cs="Times New Roman"/>
          <w:sz w:val="24"/>
          <w:szCs w:val="24"/>
        </w:rPr>
        <w:t>______________</w:t>
      </w:r>
      <w:r w:rsidR="000A4D01">
        <w:rPr>
          <w:rFonts w:ascii="Times New Roman" w:hAnsi="Times New Roman" w:cs="Times New Roman"/>
          <w:sz w:val="24"/>
          <w:szCs w:val="24"/>
        </w:rPr>
        <w:t>_______________</w:t>
      </w:r>
    </w:p>
    <w:p w14:paraId="45C7CC67" w14:textId="2BFA1F5B" w:rsidR="00092632" w:rsidRPr="000A4D01" w:rsidRDefault="0049675A" w:rsidP="004B0FD4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 xml:space="preserve">Worksite Supervisor Name: </w:t>
      </w:r>
      <w:r w:rsidR="00092632" w:rsidRPr="000A4D01">
        <w:rPr>
          <w:rFonts w:ascii="Times New Roman" w:hAnsi="Times New Roman" w:cs="Times New Roman"/>
          <w:sz w:val="24"/>
          <w:szCs w:val="24"/>
        </w:rPr>
        <w:t>_________________</w:t>
      </w:r>
      <w:r w:rsidR="000A4D01">
        <w:rPr>
          <w:rFonts w:ascii="Times New Roman" w:hAnsi="Times New Roman" w:cs="Times New Roman"/>
          <w:sz w:val="24"/>
          <w:szCs w:val="24"/>
        </w:rPr>
        <w:t xml:space="preserve">____________    </w:t>
      </w:r>
      <w:r w:rsidR="004B0FD4" w:rsidRPr="000A4D01">
        <w:rPr>
          <w:rFonts w:ascii="Times New Roman" w:hAnsi="Times New Roman" w:cs="Times New Roman"/>
          <w:sz w:val="24"/>
          <w:szCs w:val="24"/>
        </w:rPr>
        <w:t>Worksite Supervisor Title: ___________________</w:t>
      </w:r>
      <w:r w:rsidRPr="000A4D01">
        <w:rPr>
          <w:rFonts w:ascii="Times New Roman" w:hAnsi="Times New Roman" w:cs="Times New Roman"/>
          <w:sz w:val="24"/>
          <w:szCs w:val="24"/>
        </w:rPr>
        <w:tab/>
      </w:r>
    </w:p>
    <w:p w14:paraId="45C7CC68" w14:textId="77777777" w:rsidR="0049675A" w:rsidRPr="000A4D01" w:rsidRDefault="0049675A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 xml:space="preserve">Worksite Phone: </w:t>
      </w:r>
      <w:r w:rsidR="00092632" w:rsidRPr="000A4D01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5C7CC69" w14:textId="77777777" w:rsidR="0049675A" w:rsidRPr="000A4D01" w:rsidRDefault="0049675A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 xml:space="preserve">Worksite Email: </w:t>
      </w:r>
      <w:r w:rsidR="00092632" w:rsidRPr="000A4D01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1E5B9302" w14:textId="77777777" w:rsidR="000A4D01" w:rsidRDefault="0049675A" w:rsidP="000A4D01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 xml:space="preserve">Student’s </w:t>
      </w:r>
      <w:r w:rsidR="00381A8C" w:rsidRPr="000A4D01">
        <w:rPr>
          <w:rFonts w:ascii="Times New Roman" w:hAnsi="Times New Roman" w:cs="Times New Roman"/>
          <w:sz w:val="24"/>
          <w:szCs w:val="24"/>
        </w:rPr>
        <w:t>Career Pathway/</w:t>
      </w:r>
      <w:r w:rsidRPr="000A4D01">
        <w:rPr>
          <w:rFonts w:ascii="Times New Roman" w:hAnsi="Times New Roman" w:cs="Times New Roman"/>
          <w:sz w:val="24"/>
          <w:szCs w:val="24"/>
        </w:rPr>
        <w:t>Program of Study</w:t>
      </w:r>
      <w:r w:rsidR="004B0FD4" w:rsidRPr="000A4D01">
        <w:rPr>
          <w:rFonts w:ascii="Times New Roman" w:hAnsi="Times New Roman" w:cs="Times New Roman"/>
          <w:sz w:val="24"/>
          <w:szCs w:val="24"/>
        </w:rPr>
        <w:t xml:space="preserve">: </w:t>
      </w:r>
      <w:r w:rsidR="00092632" w:rsidRPr="000A4D01">
        <w:rPr>
          <w:rFonts w:ascii="Times New Roman" w:hAnsi="Times New Roman" w:cs="Times New Roman"/>
          <w:sz w:val="24"/>
          <w:szCs w:val="24"/>
        </w:rPr>
        <w:t>_______________________________</w:t>
      </w:r>
      <w:r w:rsidR="004B0FD4" w:rsidRPr="000A4D01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45C7CC6B" w14:textId="16503706" w:rsidR="0049675A" w:rsidRPr="000A4D01" w:rsidRDefault="00535BCE" w:rsidP="000A4D01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>Is the Work-Based Learning (WBL) Placement aligned to student’</w:t>
      </w:r>
      <w:r w:rsidR="000239F9" w:rsidRPr="000A4D01">
        <w:rPr>
          <w:rFonts w:ascii="Times New Roman" w:hAnsi="Times New Roman" w:cs="Times New Roman"/>
          <w:sz w:val="24"/>
          <w:szCs w:val="24"/>
        </w:rPr>
        <w:t>s Individual Graduation Plan (</w:t>
      </w:r>
      <w:r w:rsidRPr="000A4D01">
        <w:rPr>
          <w:rFonts w:ascii="Times New Roman" w:hAnsi="Times New Roman" w:cs="Times New Roman"/>
          <w:sz w:val="24"/>
          <w:szCs w:val="24"/>
        </w:rPr>
        <w:t>IGP)?   Yes    or   No</w:t>
      </w:r>
    </w:p>
    <w:p w14:paraId="45C7CC6C" w14:textId="501CEFF6" w:rsidR="0049675A" w:rsidRPr="000A4D01" w:rsidRDefault="0049675A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4"/>
          <w:szCs w:val="24"/>
        </w:rPr>
      </w:pPr>
      <w:r w:rsidRPr="000A4D01">
        <w:rPr>
          <w:rFonts w:ascii="Times New Roman" w:hAnsi="Times New Roman" w:cs="Times New Roman"/>
          <w:sz w:val="24"/>
          <w:szCs w:val="24"/>
        </w:rPr>
        <w:t xml:space="preserve">Is the </w:t>
      </w:r>
      <w:r w:rsidR="004B0FD4" w:rsidRPr="000A4D01">
        <w:rPr>
          <w:rFonts w:ascii="Times New Roman" w:hAnsi="Times New Roman" w:cs="Times New Roman"/>
          <w:sz w:val="24"/>
          <w:szCs w:val="24"/>
        </w:rPr>
        <w:t>Work-Based Learning</w:t>
      </w:r>
      <w:r w:rsidR="00535BCE" w:rsidRPr="000A4D01">
        <w:rPr>
          <w:rFonts w:ascii="Times New Roman" w:hAnsi="Times New Roman" w:cs="Times New Roman"/>
          <w:sz w:val="24"/>
          <w:szCs w:val="24"/>
        </w:rPr>
        <w:t xml:space="preserve"> </w:t>
      </w:r>
      <w:r w:rsidR="004B0FD4" w:rsidRPr="000A4D01">
        <w:rPr>
          <w:rFonts w:ascii="Times New Roman" w:hAnsi="Times New Roman" w:cs="Times New Roman"/>
          <w:sz w:val="24"/>
          <w:szCs w:val="24"/>
        </w:rPr>
        <w:t>P</w:t>
      </w:r>
      <w:r w:rsidRPr="000A4D01">
        <w:rPr>
          <w:rFonts w:ascii="Times New Roman" w:hAnsi="Times New Roman" w:cs="Times New Roman"/>
          <w:sz w:val="24"/>
          <w:szCs w:val="24"/>
        </w:rPr>
        <w:t xml:space="preserve">lacement paid?    Yes    </w:t>
      </w:r>
      <w:r w:rsidR="00975631" w:rsidRPr="000A4D01">
        <w:rPr>
          <w:rFonts w:ascii="Times New Roman" w:hAnsi="Times New Roman" w:cs="Times New Roman"/>
          <w:sz w:val="24"/>
          <w:szCs w:val="24"/>
        </w:rPr>
        <w:t xml:space="preserve">   </w:t>
      </w:r>
      <w:r w:rsidR="004B0FD4" w:rsidRPr="000A4D01">
        <w:rPr>
          <w:rFonts w:ascii="Times New Roman" w:hAnsi="Times New Roman" w:cs="Times New Roman"/>
          <w:sz w:val="24"/>
          <w:szCs w:val="24"/>
        </w:rPr>
        <w:t xml:space="preserve">    </w:t>
      </w:r>
      <w:r w:rsidRPr="000A4D01">
        <w:rPr>
          <w:rFonts w:ascii="Times New Roman" w:hAnsi="Times New Roman" w:cs="Times New Roman"/>
          <w:sz w:val="24"/>
          <w:szCs w:val="24"/>
        </w:rPr>
        <w:t>No</w:t>
      </w:r>
    </w:p>
    <w:p w14:paraId="672A20AB" w14:textId="611632D6" w:rsidR="003E5979" w:rsidRDefault="003E5979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Did the student earn </w:t>
      </w:r>
      <w:r w:rsidR="0034702A">
        <w:rPr>
          <w:rFonts w:ascii="Times New Roman" w:hAnsi="Times New Roman" w:cs="Times New Roman"/>
          <w:sz w:val="24"/>
          <w:szCs w:val="24"/>
        </w:rPr>
        <w:t xml:space="preserve">at least one unit of </w:t>
      </w:r>
      <w:r>
        <w:rPr>
          <w:rFonts w:ascii="Times New Roman" w:hAnsi="Times New Roman" w:cs="Times New Roman"/>
          <w:sz w:val="24"/>
          <w:szCs w:val="24"/>
        </w:rPr>
        <w:t xml:space="preserve">course credit in </w:t>
      </w:r>
      <w:r w:rsidR="00C1760E">
        <w:rPr>
          <w:rFonts w:ascii="Times New Roman" w:hAnsi="Times New Roman" w:cs="Times New Roman"/>
          <w:sz w:val="24"/>
          <w:szCs w:val="24"/>
        </w:rPr>
        <w:t xml:space="preserve">the </w:t>
      </w:r>
      <w:r w:rsidR="0034702A">
        <w:rPr>
          <w:rFonts w:ascii="Times New Roman" w:hAnsi="Times New Roman" w:cs="Times New Roman"/>
          <w:sz w:val="24"/>
          <w:szCs w:val="24"/>
        </w:rPr>
        <w:t xml:space="preserve">career </w:t>
      </w:r>
      <w:r>
        <w:rPr>
          <w:rFonts w:ascii="Times New Roman" w:hAnsi="Times New Roman" w:cs="Times New Roman"/>
          <w:sz w:val="24"/>
          <w:szCs w:val="24"/>
        </w:rPr>
        <w:t>pathway related to the WBL placement</w:t>
      </w:r>
      <w:r w:rsidR="0049675A" w:rsidRPr="00092632">
        <w:rPr>
          <w:rFonts w:ascii="Times New Roman" w:hAnsi="Times New Roman" w:cs="Times New Roman"/>
          <w:sz w:val="22"/>
          <w:szCs w:val="22"/>
        </w:rPr>
        <w:t>?    Yes    No</w:t>
      </w:r>
      <w:r w:rsidR="00101641">
        <w:rPr>
          <w:rFonts w:ascii="Times New Roman" w:hAnsi="Times New Roman" w:cs="Times New Roman"/>
          <w:sz w:val="22"/>
          <w:szCs w:val="22"/>
        </w:rPr>
        <w:t xml:space="preserve">      </w:t>
      </w:r>
    </w:p>
    <w:p w14:paraId="45C7CC6D" w14:textId="0EBC4184" w:rsidR="0049675A" w:rsidRPr="00092632" w:rsidRDefault="006042FE" w:rsidP="00092632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z w:val="22"/>
          <w:szCs w:val="22"/>
        </w:rPr>
      </w:pPr>
      <w:r w:rsidRPr="00101641">
        <w:rPr>
          <w:rFonts w:ascii="Times New Roman" w:hAnsi="Times New Roman" w:cs="Times New Roman"/>
          <w:sz w:val="24"/>
          <w:szCs w:val="24"/>
        </w:rPr>
        <w:t>If yes, what is the course code?</w:t>
      </w:r>
      <w:r w:rsidRPr="00092632">
        <w:rPr>
          <w:rFonts w:ascii="Times New Roman" w:hAnsi="Times New Roman" w:cs="Times New Roman"/>
          <w:sz w:val="22"/>
          <w:szCs w:val="22"/>
        </w:rPr>
        <w:t xml:space="preserve"> </w:t>
      </w:r>
      <w:r w:rsidR="00092632" w:rsidRPr="00092632">
        <w:rPr>
          <w:rFonts w:ascii="Times New Roman" w:hAnsi="Times New Roman" w:cs="Times New Roman"/>
          <w:sz w:val="22"/>
          <w:szCs w:val="22"/>
        </w:rPr>
        <w:t>______________</w:t>
      </w:r>
      <w:r w:rsidR="000A4D01">
        <w:rPr>
          <w:rFonts w:ascii="Times New Roman" w:hAnsi="Times New Roman" w:cs="Times New Roman"/>
          <w:sz w:val="22"/>
          <w:szCs w:val="22"/>
        </w:rPr>
        <w:t>___</w:t>
      </w:r>
    </w:p>
    <w:p w14:paraId="45C7CC6F" w14:textId="56343768" w:rsidR="00CD7194" w:rsidRDefault="006042FE" w:rsidP="000239F9">
      <w:pPr>
        <w:pStyle w:val="BodyText"/>
        <w:kinsoku w:val="0"/>
        <w:overflowPunct w:val="0"/>
        <w:spacing w:line="360" w:lineRule="auto"/>
        <w:ind w:left="130"/>
        <w:rPr>
          <w:rFonts w:ascii="Times New Roman" w:hAnsi="Times New Roman" w:cs="Times New Roman"/>
          <w:smallCaps/>
          <w:color w:val="0C0C0C"/>
          <w:w w:val="95"/>
          <w:sz w:val="22"/>
          <w:szCs w:val="22"/>
        </w:rPr>
      </w:pPr>
      <w:r w:rsidRPr="000A4D01">
        <w:rPr>
          <w:rFonts w:ascii="Times New Roman" w:hAnsi="Times New Roman" w:cs="Times New Roman"/>
          <w:sz w:val="24"/>
          <w:szCs w:val="24"/>
        </w:rPr>
        <w:t xml:space="preserve">Is School Insurance coverage provided?    Yes     </w:t>
      </w:r>
      <w:r w:rsidR="00975631" w:rsidRPr="000A4D01">
        <w:rPr>
          <w:rFonts w:ascii="Times New Roman" w:hAnsi="Times New Roman" w:cs="Times New Roman"/>
          <w:sz w:val="24"/>
          <w:szCs w:val="24"/>
        </w:rPr>
        <w:t xml:space="preserve">  </w:t>
      </w:r>
      <w:r w:rsidRPr="000A4D01">
        <w:rPr>
          <w:rFonts w:ascii="Times New Roman" w:hAnsi="Times New Roman" w:cs="Times New Roman"/>
          <w:sz w:val="24"/>
          <w:szCs w:val="24"/>
        </w:rPr>
        <w:t>No</w:t>
      </w:r>
      <w:r w:rsidR="00535BCE" w:rsidRPr="000A4D01">
        <w:rPr>
          <w:rFonts w:ascii="Times New Roman" w:hAnsi="Times New Roman" w:cs="Times New Roman"/>
          <w:smallCaps/>
          <w:color w:val="0C0C0C"/>
          <w:w w:val="95"/>
          <w:sz w:val="24"/>
          <w:szCs w:val="24"/>
        </w:rPr>
        <w:t xml:space="preserve"> </w:t>
      </w:r>
    </w:p>
    <w:p w14:paraId="45C7CC70" w14:textId="6FA94B4B" w:rsidR="00535BCE" w:rsidRPr="000A4D01" w:rsidRDefault="000A4D01" w:rsidP="000A4D01">
      <w:pPr>
        <w:pStyle w:val="BodyText"/>
        <w:ind w:left="0"/>
        <w:rPr>
          <w:rFonts w:ascii="Times New Roman" w:hAnsi="Times New Roman" w:cs="Times New Roman"/>
          <w:b/>
          <w:w w:val="95"/>
          <w:sz w:val="24"/>
          <w:szCs w:val="24"/>
        </w:rPr>
      </w:pPr>
      <w:r w:rsidRPr="000A4D01">
        <w:rPr>
          <w:rFonts w:ascii="Times New Roman" w:hAnsi="Times New Roman" w:cs="Times New Roman"/>
          <w:b/>
          <w:w w:val="95"/>
          <w:sz w:val="24"/>
          <w:szCs w:val="24"/>
        </w:rPr>
        <w:t xml:space="preserve"> Job Description (Tasks, Responsibilities, Projects, etc. established by worksite supervisor)</w:t>
      </w:r>
    </w:p>
    <w:p w14:paraId="45C7CC71" w14:textId="77777777" w:rsidR="00535BCE" w:rsidRDefault="00535BCE" w:rsidP="00535BCE">
      <w:pPr>
        <w:pStyle w:val="BodyText"/>
        <w:kinsoku w:val="0"/>
        <w:overflowPunct w:val="0"/>
        <w:spacing w:before="46"/>
        <w:ind w:left="47"/>
        <w:jc w:val="both"/>
        <w:rPr>
          <w:rFonts w:ascii="Times New Roman" w:hAnsi="Times New Roman" w:cs="Times New Roman"/>
          <w:smallCaps/>
          <w:color w:val="0C0C0C"/>
          <w:w w:val="95"/>
          <w:sz w:val="22"/>
          <w:szCs w:val="22"/>
        </w:rPr>
      </w:pPr>
      <w:r w:rsidRPr="00535BCE">
        <w:rPr>
          <w:rFonts w:ascii="Times New Roman" w:hAnsi="Times New Roman" w:cs="Times New Roman"/>
          <w:smallCaps/>
          <w:noProof/>
          <w:color w:val="0C0C0C"/>
          <w:w w:val="95"/>
          <w:sz w:val="22"/>
          <w:szCs w:val="22"/>
        </w:rPr>
        <mc:AlternateContent>
          <mc:Choice Requires="wps">
            <w:drawing>
              <wp:inline distT="0" distB="0" distL="0" distR="0" wp14:anchorId="45C7CDD9" wp14:editId="45C7CDDA">
                <wp:extent cx="6987654" cy="982638"/>
                <wp:effectExtent l="0" t="0" r="22860" b="27305"/>
                <wp:docPr id="307" name="Text Box 2" title="Job Description Comment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654" cy="982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7CDE9" w14:textId="77777777" w:rsidR="00535BCE" w:rsidRDefault="00535BCE" w:rsidP="00535BCE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5C7CD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itle: Job Description Comments" style="width:550.2pt;height:7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">
                <v:textbox>
                  <w:txbxContent>
                    <w:p w14:paraId="45C7CDE9" w14:textId="77777777" w:rsidR="00535BCE" w:rsidRDefault="00535BCE" w:rsidP="00535BCE">
                      <w:pPr>
                        <w:jc w:val="both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5C7CC74" w14:textId="77777777" w:rsidR="00CD7194" w:rsidRDefault="00CD7194" w:rsidP="003A580C">
      <w:pPr>
        <w:pStyle w:val="BodyText"/>
        <w:kinsoku w:val="0"/>
        <w:overflowPunct w:val="0"/>
        <w:spacing w:before="46"/>
        <w:ind w:left="47"/>
        <w:jc w:val="both"/>
        <w:rPr>
          <w:rFonts w:ascii="Times New Roman" w:hAnsi="Times New Roman" w:cs="Times New Roman"/>
          <w:color w:val="0C0C0C"/>
          <w:w w:val="95"/>
          <w:sz w:val="22"/>
          <w:szCs w:val="22"/>
        </w:rPr>
      </w:pPr>
    </w:p>
    <w:p w14:paraId="45C7CC75" w14:textId="77777777" w:rsidR="00535BCE" w:rsidRPr="000A4D01" w:rsidRDefault="00A81943" w:rsidP="003A580C">
      <w:pPr>
        <w:pStyle w:val="BodyText"/>
        <w:kinsoku w:val="0"/>
        <w:overflowPunct w:val="0"/>
        <w:spacing w:before="46"/>
        <w:ind w:left="47"/>
        <w:jc w:val="both"/>
        <w:rPr>
          <w:rFonts w:ascii="Times New Roman" w:hAnsi="Times New Roman" w:cs="Times New Roman"/>
          <w:b/>
          <w:color w:val="0C0C0C"/>
          <w:w w:val="95"/>
          <w:sz w:val="24"/>
          <w:szCs w:val="24"/>
        </w:rPr>
      </w:pPr>
      <w:r w:rsidRPr="000A4D01">
        <w:rPr>
          <w:rFonts w:ascii="Times New Roman" w:hAnsi="Times New Roman" w:cs="Times New Roman"/>
          <w:b/>
          <w:color w:val="0C0C0C"/>
          <w:w w:val="95"/>
          <w:sz w:val="24"/>
          <w:szCs w:val="24"/>
        </w:rPr>
        <w:t>List</w:t>
      </w:r>
      <w:r w:rsidR="00535BCE" w:rsidRPr="000A4D01">
        <w:rPr>
          <w:rFonts w:ascii="Times New Roman" w:hAnsi="Times New Roman" w:cs="Times New Roman"/>
          <w:b/>
          <w:color w:val="0C0C0C"/>
          <w:w w:val="95"/>
          <w:sz w:val="24"/>
          <w:szCs w:val="24"/>
        </w:rPr>
        <w:t xml:space="preserve"> of </w:t>
      </w:r>
      <w:r w:rsidRPr="000A4D01">
        <w:rPr>
          <w:rFonts w:ascii="Times New Roman" w:hAnsi="Times New Roman" w:cs="Times New Roman"/>
          <w:b/>
          <w:color w:val="0C0C0C"/>
          <w:w w:val="95"/>
          <w:sz w:val="24"/>
          <w:szCs w:val="24"/>
        </w:rPr>
        <w:t>objectives</w:t>
      </w:r>
      <w:r w:rsidR="00535BCE" w:rsidRPr="000A4D01">
        <w:rPr>
          <w:rFonts w:ascii="Times New Roman" w:hAnsi="Times New Roman" w:cs="Times New Roman"/>
          <w:b/>
          <w:color w:val="0C0C0C"/>
          <w:w w:val="95"/>
          <w:sz w:val="24"/>
          <w:szCs w:val="24"/>
        </w:rPr>
        <w:t xml:space="preserve"> and/or skills to be mastered based on industry-defined competencies within career pathway</w:t>
      </w:r>
    </w:p>
    <w:p w14:paraId="45C7CC76" w14:textId="77777777" w:rsidR="00535BCE" w:rsidRDefault="00A81943" w:rsidP="003A580C">
      <w:pPr>
        <w:pStyle w:val="BodyText"/>
        <w:kinsoku w:val="0"/>
        <w:overflowPunct w:val="0"/>
        <w:spacing w:before="46"/>
        <w:ind w:left="47"/>
        <w:jc w:val="both"/>
        <w:rPr>
          <w:rFonts w:ascii="Times New Roman" w:hAnsi="Times New Roman" w:cs="Times New Roman"/>
          <w:color w:val="0C0C0C"/>
          <w:w w:val="95"/>
          <w:sz w:val="22"/>
          <w:szCs w:val="22"/>
        </w:rPr>
      </w:pPr>
      <w:r w:rsidRPr="00A81943">
        <w:rPr>
          <w:rFonts w:ascii="Times New Roman" w:hAnsi="Times New Roman" w:cs="Times New Roman"/>
          <w:noProof/>
          <w:color w:val="0C0C0C"/>
          <w:w w:val="95"/>
          <w:sz w:val="22"/>
          <w:szCs w:val="22"/>
        </w:rPr>
        <mc:AlternateContent>
          <mc:Choice Requires="wps">
            <w:drawing>
              <wp:inline distT="0" distB="0" distL="0" distR="0" wp14:anchorId="45C7CDDB" wp14:editId="45C7CDDC">
                <wp:extent cx="6987540" cy="887104"/>
                <wp:effectExtent l="0" t="0" r="22860" b="27305"/>
                <wp:docPr id="1" name="Text Box 2" title="Objectives and skill comment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540" cy="887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7CDEA" w14:textId="77777777" w:rsidR="00A81943" w:rsidRDefault="00A819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C7CDDB" id="_x0000_s1027" type="#_x0000_t202" alt="Title: Objectives and skill comments" style="width:550.2pt;height:6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">
                <v:textbox>
                  <w:txbxContent>
                    <w:p w14:paraId="45C7CDEA" w14:textId="77777777" w:rsidR="00A81943" w:rsidRDefault="00A81943"/>
                  </w:txbxContent>
                </v:textbox>
                <w10:anchorlock/>
              </v:shape>
            </w:pict>
          </mc:Fallback>
        </mc:AlternateContent>
      </w:r>
    </w:p>
    <w:p w14:paraId="45C7CC77" w14:textId="77777777" w:rsidR="00FB56B2" w:rsidRDefault="00FB56B2" w:rsidP="003A580C">
      <w:pPr>
        <w:pStyle w:val="BodyText"/>
        <w:kinsoku w:val="0"/>
        <w:overflowPunct w:val="0"/>
        <w:spacing w:before="46"/>
        <w:ind w:left="144" w:firstLine="677"/>
        <w:jc w:val="both"/>
        <w:rPr>
          <w:rFonts w:ascii="Times New Roman" w:hAnsi="Times New Roman" w:cs="Times New Roman"/>
          <w:b/>
          <w:color w:val="0C0C0C"/>
          <w:w w:val="80"/>
          <w:sz w:val="22"/>
          <w:szCs w:val="22"/>
        </w:rPr>
      </w:pPr>
    </w:p>
    <w:p w14:paraId="45C7CC78" w14:textId="546EAAF1" w:rsidR="003702D8" w:rsidRPr="0047117F" w:rsidRDefault="0047117F" w:rsidP="003A580C">
      <w:pPr>
        <w:pStyle w:val="BodyText"/>
        <w:kinsoku w:val="0"/>
        <w:overflowPunct w:val="0"/>
        <w:spacing w:before="46"/>
        <w:ind w:left="144" w:firstLine="677"/>
        <w:jc w:val="both"/>
        <w:rPr>
          <w:rFonts w:ascii="Times New Roman" w:hAnsi="Times New Roman" w:cs="Times New Roman"/>
          <w:b/>
          <w:color w:val="0C0C0C"/>
          <w:w w:val="80"/>
          <w:sz w:val="22"/>
          <w:szCs w:val="22"/>
        </w:rPr>
      </w:pPr>
      <w:r w:rsidRPr="0010164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C7CDDD" wp14:editId="322B5FA3">
                <wp:simplePos x="0" y="0"/>
                <wp:positionH relativeFrom="column">
                  <wp:posOffset>35560</wp:posOffset>
                </wp:positionH>
                <wp:positionV relativeFrom="paragraph">
                  <wp:posOffset>59055</wp:posOffset>
                </wp:positionV>
                <wp:extent cx="452120" cy="431800"/>
                <wp:effectExtent l="0" t="0" r="24130" b="25400"/>
                <wp:wrapNone/>
                <wp:docPr id="55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" cy="431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7CDEB" w14:textId="77777777" w:rsidR="00337CF9" w:rsidRPr="00CE6B06" w:rsidRDefault="00337CF9" w:rsidP="00337CF9">
                            <w:pPr>
                              <w:jc w:val="center"/>
                              <w:rPr>
                                <w:rFonts w:ascii="Rockwell Extra Bold" w:hAnsi="Rockwell Extra Bold"/>
                                <w:b/>
                                <w:sz w:val="56"/>
                              </w:rPr>
                            </w:pPr>
                            <w:r w:rsidRPr="00CE6B06">
                              <w:rPr>
                                <w:rFonts w:ascii="Rockwell Extra Bold" w:hAnsi="Rockwell Extra Bold"/>
                                <w:b/>
                                <w:sz w:val="5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DDD" id="_x0000_s1028" type="#_x0000_t202" alt="&quot;&quot;" style="position:absolute;left:0;text-align:left;margin-left:2.8pt;margin-top:4.65pt;width:35.6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" fillcolor="#d8d8d8">
                <v:textbox>
                  <w:txbxContent>
                    <w:p w14:paraId="45C7CDEB" w14:textId="77777777" w:rsidR="00337CF9" w:rsidRPr="00CE6B06" w:rsidRDefault="00337CF9" w:rsidP="00337CF9">
                      <w:pPr>
                        <w:jc w:val="center"/>
                        <w:rPr>
                          <w:rFonts w:ascii="Rockwell Extra Bold" w:hAnsi="Rockwell Extra Bold"/>
                          <w:b/>
                          <w:sz w:val="56"/>
                        </w:rPr>
                      </w:pPr>
                      <w:r w:rsidRPr="00CE6B06">
                        <w:rPr>
                          <w:rFonts w:ascii="Rockwell Extra Bold" w:hAnsi="Rockwell Extra Bold"/>
                          <w:b/>
                          <w:sz w:val="5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97952" w:rsidRPr="00101641">
        <w:rPr>
          <w:rFonts w:ascii="Times New Roman" w:hAnsi="Times New Roman" w:cs="Times New Roman"/>
          <w:b/>
          <w:color w:val="0C0C0C"/>
          <w:w w:val="80"/>
          <w:sz w:val="24"/>
          <w:szCs w:val="24"/>
        </w:rPr>
        <w:t>E</w:t>
      </w:r>
      <w:r w:rsidR="000A4D01" w:rsidRPr="00101641">
        <w:rPr>
          <w:rFonts w:ascii="Times New Roman" w:hAnsi="Times New Roman" w:cs="Times New Roman"/>
          <w:b/>
          <w:color w:val="0C0C0C"/>
          <w:w w:val="80"/>
          <w:sz w:val="24"/>
          <w:szCs w:val="24"/>
        </w:rPr>
        <w:t>mployability Attributes</w:t>
      </w:r>
    </w:p>
    <w:p w14:paraId="45C7CC79" w14:textId="77777777" w:rsidR="00943079" w:rsidRPr="00101641" w:rsidRDefault="003702D8" w:rsidP="009A6210">
      <w:pPr>
        <w:pStyle w:val="BodyText"/>
        <w:kinsoku w:val="0"/>
        <w:overflowPunct w:val="0"/>
        <w:spacing w:before="14"/>
        <w:ind w:left="81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101641">
        <w:rPr>
          <w:rFonts w:ascii="Times New Roman" w:hAnsi="Times New Roman" w:cs="Times New Roman"/>
          <w:color w:val="0C0C0C"/>
          <w:sz w:val="24"/>
          <w:szCs w:val="24"/>
        </w:rPr>
        <w:t>Th</w:t>
      </w:r>
      <w:r w:rsidR="00CE6B06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e </w:t>
      </w:r>
      <w:r w:rsidR="00197952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employability attributes </w:t>
      </w:r>
      <w:r w:rsidR="00A41791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provided below as Profile Elements </w:t>
      </w:r>
      <w:r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are essential in every work environment </w:t>
      </w:r>
    </w:p>
    <w:p w14:paraId="45C7CC7A" w14:textId="77777777" w:rsidR="00B91E22" w:rsidRPr="00101641" w:rsidRDefault="003702D8" w:rsidP="009A6210">
      <w:pPr>
        <w:pStyle w:val="BodyText"/>
        <w:kinsoku w:val="0"/>
        <w:overflowPunct w:val="0"/>
        <w:spacing w:before="14"/>
        <w:ind w:left="81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101641">
        <w:rPr>
          <w:rFonts w:ascii="Times New Roman" w:hAnsi="Times New Roman" w:cs="Times New Roman"/>
          <w:color w:val="0C0C0C"/>
          <w:sz w:val="24"/>
          <w:szCs w:val="24"/>
        </w:rPr>
        <w:t>throughout one’s career.</w:t>
      </w:r>
      <w:r w:rsidR="00A41791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D</w:t>
      </w:r>
      <w:r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iscuss </w:t>
      </w:r>
      <w:r w:rsidR="000239F9" w:rsidRPr="00101641">
        <w:rPr>
          <w:rFonts w:ascii="Times New Roman" w:hAnsi="Times New Roman" w:cs="Times New Roman"/>
          <w:color w:val="0C0C0C"/>
          <w:sz w:val="24"/>
          <w:szCs w:val="24"/>
        </w:rPr>
        <w:t>and review</w:t>
      </w:r>
      <w:r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="00CE6B06" w:rsidRPr="00101641">
        <w:rPr>
          <w:rFonts w:ascii="Times New Roman" w:hAnsi="Times New Roman" w:cs="Times New Roman"/>
          <w:color w:val="0C0C0C"/>
          <w:sz w:val="24"/>
          <w:szCs w:val="24"/>
        </w:rPr>
        <w:t>with</w:t>
      </w:r>
      <w:r w:rsidR="003A580C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the stude</w:t>
      </w:r>
      <w:r w:rsidR="006042FE" w:rsidRPr="00101641">
        <w:rPr>
          <w:rFonts w:ascii="Times New Roman" w:hAnsi="Times New Roman" w:cs="Times New Roman"/>
          <w:color w:val="0C0C0C"/>
          <w:sz w:val="24"/>
          <w:szCs w:val="24"/>
        </w:rPr>
        <w:t>nt as each</w:t>
      </w:r>
      <w:r w:rsidR="0047117F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="00CE6B06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should be viewed as the </w:t>
      </w:r>
      <w:r w:rsidR="000239F9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foundation </w:t>
      </w:r>
    </w:p>
    <w:p w14:paraId="45C7CC7B" w14:textId="77777777" w:rsidR="0047117F" w:rsidRPr="00101641" w:rsidRDefault="000239F9" w:rsidP="009A6210">
      <w:pPr>
        <w:pStyle w:val="BodyText"/>
        <w:kinsoku w:val="0"/>
        <w:overflowPunct w:val="0"/>
        <w:spacing w:before="14"/>
        <w:ind w:left="81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101641">
        <w:rPr>
          <w:rFonts w:ascii="Times New Roman" w:hAnsi="Times New Roman" w:cs="Times New Roman"/>
          <w:color w:val="0C0C0C"/>
          <w:sz w:val="24"/>
          <w:szCs w:val="24"/>
        </w:rPr>
        <w:t>upon which specific</w:t>
      </w:r>
      <w:r w:rsidR="00943079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="00CE6B06" w:rsidRPr="00101641">
        <w:rPr>
          <w:rFonts w:ascii="Times New Roman" w:hAnsi="Times New Roman" w:cs="Times New Roman"/>
          <w:color w:val="0C0C0C"/>
          <w:sz w:val="24"/>
          <w:szCs w:val="24"/>
        </w:rPr>
        <w:t>workplace and c</w:t>
      </w:r>
      <w:r w:rsidR="00381A8C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areer </w:t>
      </w:r>
      <w:r w:rsidR="00A41791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ready </w:t>
      </w:r>
      <w:r w:rsidR="00381A8C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skills are aligned with </w:t>
      </w:r>
      <w:r w:rsidR="00AD3C05" w:rsidRPr="00101641">
        <w:rPr>
          <w:rFonts w:ascii="Times New Roman" w:hAnsi="Times New Roman" w:cs="Times New Roman"/>
          <w:color w:val="0C0C0C"/>
          <w:sz w:val="24"/>
          <w:szCs w:val="24"/>
        </w:rPr>
        <w:t>the Profile of the SC Graduate</w:t>
      </w:r>
      <w:r w:rsidR="00CE6B06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. </w:t>
      </w:r>
    </w:p>
    <w:p w14:paraId="45C7CC7C" w14:textId="77777777" w:rsidR="003A580C" w:rsidRPr="00101641" w:rsidRDefault="00CE6B06" w:rsidP="009A6210">
      <w:pPr>
        <w:pStyle w:val="BodyText"/>
        <w:kinsoku w:val="0"/>
        <w:overflowPunct w:val="0"/>
        <w:spacing w:before="14"/>
        <w:ind w:left="1008" w:hanging="198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101641">
        <w:rPr>
          <w:rFonts w:ascii="Times New Roman" w:hAnsi="Times New Roman" w:cs="Times New Roman"/>
          <w:color w:val="0C0C0C"/>
          <w:sz w:val="24"/>
          <w:szCs w:val="24"/>
        </w:rPr>
        <w:t>Each will be the basic</w:t>
      </w:r>
      <w:r w:rsidR="00197952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="00A41791" w:rsidRPr="00101641">
        <w:rPr>
          <w:rFonts w:ascii="Times New Roman" w:hAnsi="Times New Roman" w:cs="Times New Roman"/>
          <w:color w:val="0C0C0C"/>
          <w:sz w:val="24"/>
          <w:szCs w:val="24"/>
        </w:rPr>
        <w:t>expectation</w:t>
      </w:r>
      <w:r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for the </w:t>
      </w:r>
      <w:r w:rsidR="00197952" w:rsidRPr="00101641">
        <w:rPr>
          <w:rFonts w:ascii="Times New Roman" w:hAnsi="Times New Roman" w:cs="Times New Roman"/>
          <w:color w:val="0C0C0C"/>
          <w:sz w:val="24"/>
          <w:szCs w:val="24"/>
        </w:rPr>
        <w:t>w</w:t>
      </w:r>
      <w:r w:rsidR="00EE55A7" w:rsidRPr="00101641">
        <w:rPr>
          <w:rFonts w:ascii="Times New Roman" w:hAnsi="Times New Roman" w:cs="Times New Roman"/>
          <w:color w:val="0C0C0C"/>
          <w:sz w:val="24"/>
          <w:szCs w:val="24"/>
        </w:rPr>
        <w:t>ork-</w:t>
      </w:r>
      <w:r w:rsidR="00197952" w:rsidRPr="00101641">
        <w:rPr>
          <w:rFonts w:ascii="Times New Roman" w:hAnsi="Times New Roman" w:cs="Times New Roman"/>
          <w:color w:val="0C0C0C"/>
          <w:sz w:val="24"/>
          <w:szCs w:val="24"/>
        </w:rPr>
        <w:t>b</w:t>
      </w:r>
      <w:r w:rsidR="00EE55A7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ased </w:t>
      </w:r>
      <w:r w:rsidR="00F94AAF" w:rsidRPr="00101641">
        <w:rPr>
          <w:rFonts w:ascii="Times New Roman" w:hAnsi="Times New Roman" w:cs="Times New Roman"/>
          <w:color w:val="0C0C0C"/>
          <w:sz w:val="24"/>
          <w:szCs w:val="24"/>
        </w:rPr>
        <w:t>l</w:t>
      </w:r>
      <w:r w:rsidR="00EE55A7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earning </w:t>
      </w:r>
      <w:r w:rsidRPr="00101641">
        <w:rPr>
          <w:rFonts w:ascii="Times New Roman" w:hAnsi="Times New Roman" w:cs="Times New Roman"/>
          <w:color w:val="0C0C0C"/>
          <w:sz w:val="24"/>
          <w:szCs w:val="24"/>
        </w:rPr>
        <w:t>experience and</w:t>
      </w:r>
      <w:r w:rsidR="003A580C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="000239F9" w:rsidRPr="00101641">
        <w:rPr>
          <w:rFonts w:ascii="Times New Roman" w:hAnsi="Times New Roman" w:cs="Times New Roman"/>
          <w:color w:val="0C0C0C"/>
          <w:sz w:val="24"/>
          <w:szCs w:val="24"/>
        </w:rPr>
        <w:t>will serve</w:t>
      </w:r>
      <w:r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as the </w:t>
      </w:r>
    </w:p>
    <w:p w14:paraId="45C7CC7D" w14:textId="77777777" w:rsidR="0047117F" w:rsidRPr="00101641" w:rsidRDefault="00A41791" w:rsidP="009A6210">
      <w:pPr>
        <w:pStyle w:val="BodyText"/>
        <w:kinsoku w:val="0"/>
        <w:overflowPunct w:val="0"/>
        <w:spacing w:before="14"/>
        <w:ind w:left="1008" w:hanging="198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criteria of measure </w:t>
      </w:r>
      <w:r w:rsidR="000239F9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for the </w:t>
      </w:r>
      <w:r w:rsidR="00CE6B06" w:rsidRPr="00101641">
        <w:rPr>
          <w:rFonts w:ascii="Times New Roman" w:hAnsi="Times New Roman" w:cs="Times New Roman"/>
          <w:color w:val="0C0C0C"/>
          <w:sz w:val="24"/>
          <w:szCs w:val="24"/>
        </w:rPr>
        <w:t>mid and final employer evaluation tool</w:t>
      </w:r>
      <w:r w:rsidR="00AD3C05" w:rsidRPr="00101641">
        <w:rPr>
          <w:rFonts w:ascii="Times New Roman" w:hAnsi="Times New Roman" w:cs="Times New Roman"/>
          <w:color w:val="0C0C0C"/>
          <w:sz w:val="24"/>
          <w:szCs w:val="24"/>
        </w:rPr>
        <w:t>.</w:t>
      </w:r>
      <w:r w:rsidR="0047117F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</w:p>
    <w:p w14:paraId="45C7CC7E" w14:textId="4FE5698C" w:rsidR="00A41791" w:rsidRPr="00101641" w:rsidRDefault="006042FE" w:rsidP="009A6210">
      <w:pPr>
        <w:pStyle w:val="BodyText"/>
        <w:kinsoku w:val="0"/>
        <w:overflowPunct w:val="0"/>
        <w:spacing w:before="14"/>
        <w:ind w:firstLine="44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092632">
        <w:rPr>
          <w:rFonts w:ascii="Times New Roman" w:hAnsi="Times New Roman" w:cs="Times New Roman"/>
          <w:color w:val="0C0C0C"/>
          <w:sz w:val="22"/>
          <w:szCs w:val="22"/>
        </w:rPr>
        <w:t xml:space="preserve">* </w:t>
      </w:r>
      <w:r w:rsidR="003702D8" w:rsidRPr="00101641">
        <w:rPr>
          <w:rFonts w:ascii="Times New Roman" w:hAnsi="Times New Roman" w:cs="Times New Roman"/>
          <w:color w:val="0C0C0C"/>
          <w:sz w:val="24"/>
          <w:szCs w:val="24"/>
        </w:rPr>
        <w:t>Two</w:t>
      </w:r>
      <w:r w:rsidR="000239F9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evaluation</w:t>
      </w:r>
      <w:r w:rsidR="003702D8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r</w:t>
      </w:r>
      <w:r w:rsidR="00AD3C05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eviews </w:t>
      </w:r>
      <w:r w:rsidR="003E5979">
        <w:rPr>
          <w:rFonts w:ascii="Times New Roman" w:hAnsi="Times New Roman" w:cs="Times New Roman"/>
          <w:color w:val="0C0C0C"/>
          <w:sz w:val="24"/>
          <w:szCs w:val="24"/>
        </w:rPr>
        <w:t xml:space="preserve">from the worksite supervisor </w:t>
      </w:r>
      <w:r w:rsidR="00A41791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are recommended </w:t>
      </w:r>
      <w:r w:rsidR="00AD3C05" w:rsidRPr="00101641">
        <w:rPr>
          <w:rFonts w:ascii="Times New Roman" w:hAnsi="Times New Roman" w:cs="Times New Roman"/>
          <w:color w:val="0C0C0C"/>
          <w:sz w:val="24"/>
          <w:szCs w:val="24"/>
        </w:rPr>
        <w:t>to capture</w:t>
      </w:r>
      <w:r w:rsidR="003E5979">
        <w:rPr>
          <w:rFonts w:ascii="Times New Roman" w:hAnsi="Times New Roman" w:cs="Times New Roman"/>
          <w:color w:val="0C0C0C"/>
          <w:sz w:val="24"/>
          <w:szCs w:val="24"/>
        </w:rPr>
        <w:t xml:space="preserve"> student</w:t>
      </w:r>
      <w:r w:rsidR="00AD3C05" w:rsidRPr="00101641">
        <w:rPr>
          <w:rFonts w:ascii="Times New Roman" w:hAnsi="Times New Roman" w:cs="Times New Roman"/>
          <w:color w:val="0C0C0C"/>
          <w:sz w:val="24"/>
          <w:szCs w:val="24"/>
        </w:rPr>
        <w:t xml:space="preserve"> growth</w:t>
      </w:r>
      <w:r w:rsidR="003E5979">
        <w:rPr>
          <w:rFonts w:ascii="Times New Roman" w:hAnsi="Times New Roman" w:cs="Times New Roman"/>
          <w:color w:val="0C0C0C"/>
          <w:sz w:val="24"/>
          <w:szCs w:val="24"/>
        </w:rPr>
        <w:t>.</w:t>
      </w:r>
    </w:p>
    <w:p w14:paraId="45C7CC7F" w14:textId="0129173C" w:rsidR="00686E6A" w:rsidRPr="00092632" w:rsidRDefault="00686E6A" w:rsidP="00686E6A">
      <w:pPr>
        <w:pStyle w:val="BodyText"/>
        <w:kinsoku w:val="0"/>
        <w:overflowPunct w:val="0"/>
        <w:spacing w:before="14" w:line="257" w:lineRule="auto"/>
        <w:ind w:firstLine="440"/>
        <w:jc w:val="both"/>
        <w:rPr>
          <w:rFonts w:ascii="Times New Roman" w:hAnsi="Times New Roman" w:cs="Times New Roman"/>
          <w:color w:val="0C0C0C"/>
          <w:sz w:val="22"/>
          <w:szCs w:val="22"/>
        </w:rPr>
      </w:pPr>
    </w:p>
    <w:p w14:paraId="45C7CC80" w14:textId="77777777" w:rsidR="003702D8" w:rsidRPr="00101641" w:rsidRDefault="003702D8" w:rsidP="003A580C">
      <w:pPr>
        <w:pStyle w:val="Heading1"/>
        <w:kinsoku w:val="0"/>
        <w:overflowPunct w:val="0"/>
        <w:spacing w:before="57"/>
        <w:jc w:val="both"/>
        <w:rPr>
          <w:color w:val="0C0C0C"/>
          <w:w w:val="85"/>
          <w:sz w:val="24"/>
          <w:szCs w:val="24"/>
        </w:rPr>
      </w:pPr>
      <w:r w:rsidRPr="00101641">
        <w:rPr>
          <w:color w:val="0C0C0C"/>
          <w:w w:val="85"/>
          <w:sz w:val="24"/>
          <w:szCs w:val="24"/>
        </w:rPr>
        <w:lastRenderedPageBreak/>
        <w:t>KEY</w:t>
      </w:r>
      <w:r w:rsidR="00AD3C05" w:rsidRPr="00101641">
        <w:rPr>
          <w:color w:val="0C0C0C"/>
          <w:w w:val="85"/>
          <w:sz w:val="24"/>
          <w:szCs w:val="24"/>
        </w:rPr>
        <w:t xml:space="preserve">: Evaluation Score </w:t>
      </w:r>
    </w:p>
    <w:p w14:paraId="45C7CC81" w14:textId="2BAE9937" w:rsidR="00AD3C05" w:rsidRPr="009878A3" w:rsidRDefault="00AD3C05" w:rsidP="003A580C">
      <w:pPr>
        <w:pStyle w:val="BodyText"/>
        <w:kinsoku w:val="0"/>
        <w:overflowPunct w:val="0"/>
        <w:spacing w:before="11"/>
        <w:ind w:left="171" w:right="2011"/>
        <w:jc w:val="both"/>
        <w:rPr>
          <w:rFonts w:ascii="Times New Roman" w:hAnsi="Times New Roman" w:cs="Times New Roman"/>
          <w:color w:val="0C0C0C"/>
          <w:sz w:val="22"/>
          <w:szCs w:val="22"/>
        </w:rPr>
      </w:pPr>
      <w:r w:rsidRPr="009878A3">
        <w:rPr>
          <w:rFonts w:ascii="Times New Roman" w:hAnsi="Times New Roman" w:cs="Times New Roman"/>
          <w:color w:val="0C0C0C"/>
          <w:sz w:val="22"/>
          <w:szCs w:val="22"/>
        </w:rPr>
        <w:t>1</w:t>
      </w:r>
      <w:r w:rsidR="000B627C"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 =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Performance Improvement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Needed: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Needs to have a strategy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to improve this skill</w:t>
      </w:r>
    </w:p>
    <w:p w14:paraId="45C7CC82" w14:textId="16F1B0FB" w:rsidR="00AD3C05" w:rsidRPr="009878A3" w:rsidRDefault="000B627C" w:rsidP="009E256A">
      <w:pPr>
        <w:pStyle w:val="BodyText"/>
        <w:kinsoku w:val="0"/>
        <w:overflowPunct w:val="0"/>
        <w:spacing w:before="11"/>
        <w:ind w:left="171" w:right="1150"/>
        <w:jc w:val="both"/>
        <w:rPr>
          <w:rFonts w:ascii="Times New Roman" w:hAnsi="Times New Roman" w:cs="Times New Roman"/>
          <w:color w:val="0C0C0C"/>
          <w:sz w:val="22"/>
          <w:szCs w:val="22"/>
        </w:rPr>
      </w:pP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2 =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Developing: Developing this skill; learning to address challenges relat</w:t>
      </w:r>
      <w:r w:rsidR="003A580C"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ed to this skill; aware of next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steps</w:t>
      </w:r>
    </w:p>
    <w:p w14:paraId="45C7CC83" w14:textId="0D1A8AB7" w:rsidR="00AD3C05" w:rsidRPr="009878A3" w:rsidRDefault="00AD3C05" w:rsidP="003A580C">
      <w:pPr>
        <w:pStyle w:val="BodyText"/>
        <w:kinsoku w:val="0"/>
        <w:overflowPunct w:val="0"/>
        <w:spacing w:before="11"/>
        <w:ind w:left="171" w:right="2011"/>
        <w:jc w:val="both"/>
        <w:rPr>
          <w:rFonts w:ascii="Times New Roman" w:hAnsi="Times New Roman" w:cs="Times New Roman"/>
          <w:color w:val="0C0C0C"/>
          <w:sz w:val="22"/>
          <w:szCs w:val="22"/>
        </w:rPr>
      </w:pP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3 = Competent: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Demonstrates this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 </w:t>
      </w:r>
      <w:r w:rsidR="00974F9B"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skill; aware of </w:t>
      </w:r>
      <w:r w:rsidR="00634C03"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the importance of this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skill</w:t>
      </w:r>
    </w:p>
    <w:p w14:paraId="45C7CC84" w14:textId="471B874D" w:rsidR="00AD3C05" w:rsidRPr="009878A3" w:rsidRDefault="00AD3C05" w:rsidP="00FB56B2">
      <w:pPr>
        <w:pStyle w:val="BodyText"/>
        <w:kinsoku w:val="0"/>
        <w:overflowPunct w:val="0"/>
        <w:spacing w:before="11"/>
        <w:ind w:left="630" w:right="1420" w:hanging="459"/>
        <w:jc w:val="both"/>
        <w:rPr>
          <w:rFonts w:ascii="Times New Roman" w:hAnsi="Times New Roman" w:cs="Times New Roman"/>
          <w:color w:val="0C0C0C"/>
          <w:sz w:val="22"/>
          <w:szCs w:val="22"/>
        </w:rPr>
      </w:pP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4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=</w:t>
      </w:r>
      <w:r w:rsidR="009E256A"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 Proficient: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Consistently demonstrates this skill; shows initiative to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learn about, enhance or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apply this</w:t>
      </w:r>
      <w:r w:rsidR="00EE55A7" w:rsidRPr="009878A3">
        <w:rPr>
          <w:rFonts w:ascii="Times New Roman" w:hAnsi="Times New Roman" w:cs="Times New Roman"/>
          <w:color w:val="0C0C0C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s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kill</w:t>
      </w:r>
    </w:p>
    <w:p w14:paraId="45C7CC85" w14:textId="06227DA7" w:rsidR="000239F9" w:rsidRPr="009878A3" w:rsidRDefault="003702D8" w:rsidP="004522C7">
      <w:pPr>
        <w:pStyle w:val="BodyText"/>
        <w:kinsoku w:val="0"/>
        <w:overflowPunct w:val="0"/>
        <w:spacing w:before="11"/>
        <w:ind w:left="630" w:right="1600" w:hanging="459"/>
        <w:jc w:val="both"/>
        <w:rPr>
          <w:rFonts w:ascii="Times New Roman" w:hAnsi="Times New Roman" w:cs="Times New Roman"/>
          <w:color w:val="0C0C0C"/>
          <w:spacing w:val="-2"/>
          <w:sz w:val="22"/>
          <w:szCs w:val="22"/>
        </w:rPr>
      </w:pPr>
      <w:r w:rsidRPr="009878A3">
        <w:rPr>
          <w:rFonts w:ascii="Times New Roman" w:hAnsi="Times New Roman" w:cs="Times New Roman"/>
          <w:color w:val="0C0C0C"/>
          <w:sz w:val="22"/>
          <w:szCs w:val="22"/>
        </w:rPr>
        <w:t>5</w:t>
      </w:r>
      <w:r w:rsidRPr="009878A3">
        <w:rPr>
          <w:rFonts w:ascii="Times New Roman" w:hAnsi="Times New Roman" w:cs="Times New Roman"/>
          <w:color w:val="0C0C0C"/>
          <w:spacing w:val="-7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=</w:t>
      </w:r>
      <w:r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Advanced:</w:t>
      </w:r>
      <w:r w:rsidRPr="009878A3">
        <w:rPr>
          <w:rFonts w:ascii="Times New Roman" w:hAnsi="Times New Roman" w:cs="Times New Roman"/>
          <w:color w:val="0C0C0C"/>
          <w:spacing w:val="-2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Exceeds</w:t>
      </w:r>
      <w:r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expectations; works</w:t>
      </w:r>
      <w:r w:rsidRPr="009878A3">
        <w:rPr>
          <w:rFonts w:ascii="Times New Roman" w:hAnsi="Times New Roman" w:cs="Times New Roman"/>
          <w:color w:val="0C0C0C"/>
          <w:spacing w:val="-4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with</w:t>
      </w:r>
      <w:r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high</w:t>
      </w:r>
      <w:r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level</w:t>
      </w:r>
      <w:r w:rsidRPr="009878A3">
        <w:rPr>
          <w:rFonts w:ascii="Times New Roman" w:hAnsi="Times New Roman" w:cs="Times New Roman"/>
          <w:color w:val="0C0C0C"/>
          <w:spacing w:val="-4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of</w:t>
      </w:r>
      <w:r w:rsidRPr="009878A3">
        <w:rPr>
          <w:rFonts w:ascii="Times New Roman" w:hAnsi="Times New Roman" w:cs="Times New Roman"/>
          <w:color w:val="0C0C0C"/>
          <w:spacing w:val="-1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independence,</w:t>
      </w:r>
      <w:r w:rsidRPr="009878A3">
        <w:rPr>
          <w:rFonts w:ascii="Times New Roman" w:hAnsi="Times New Roman" w:cs="Times New Roman"/>
          <w:color w:val="0C0C0C"/>
          <w:spacing w:val="-2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acts</w:t>
      </w:r>
      <w:r w:rsidRPr="009878A3">
        <w:rPr>
          <w:rFonts w:ascii="Times New Roman" w:hAnsi="Times New Roman" w:cs="Times New Roman"/>
          <w:color w:val="0C0C0C"/>
          <w:spacing w:val="-4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as</w:t>
      </w:r>
      <w:r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a</w:t>
      </w:r>
      <w:r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role</w:t>
      </w:r>
      <w:r w:rsidRPr="009878A3">
        <w:rPr>
          <w:rFonts w:ascii="Times New Roman" w:hAnsi="Times New Roman" w:cs="Times New Roman"/>
          <w:color w:val="0C0C0C"/>
          <w:spacing w:val="-1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model,</w:t>
      </w:r>
      <w:r w:rsidRPr="009878A3">
        <w:rPr>
          <w:rFonts w:ascii="Times New Roman" w:hAnsi="Times New Roman" w:cs="Times New Roman"/>
          <w:color w:val="0C0C0C"/>
          <w:spacing w:val="-2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or</w:t>
      </w:r>
      <w:r w:rsidRPr="009878A3">
        <w:rPr>
          <w:rFonts w:ascii="Times New Roman" w:hAnsi="Times New Roman" w:cs="Times New Roman"/>
          <w:color w:val="0C0C0C"/>
          <w:spacing w:val="-4"/>
          <w:sz w:val="22"/>
          <w:szCs w:val="22"/>
        </w:rPr>
        <w:t xml:space="preserve"> </w:t>
      </w:r>
      <w:r w:rsidRPr="009878A3">
        <w:rPr>
          <w:rFonts w:ascii="Times New Roman" w:hAnsi="Times New Roman" w:cs="Times New Roman"/>
          <w:color w:val="0C0C0C"/>
          <w:sz w:val="22"/>
          <w:szCs w:val="22"/>
        </w:rPr>
        <w:t>shows</w:t>
      </w:r>
    </w:p>
    <w:p w14:paraId="45C7CC86" w14:textId="5AD2E6DF" w:rsidR="003702D8" w:rsidRPr="009878A3" w:rsidRDefault="000239F9" w:rsidP="000B627C">
      <w:pPr>
        <w:pStyle w:val="BodyText"/>
        <w:kinsoku w:val="0"/>
        <w:overflowPunct w:val="0"/>
        <w:spacing w:before="11"/>
        <w:ind w:left="171" w:right="1600"/>
        <w:jc w:val="both"/>
        <w:rPr>
          <w:rFonts w:ascii="Times New Roman" w:hAnsi="Times New Roman" w:cs="Times New Roman"/>
          <w:color w:val="0C0C0C"/>
          <w:sz w:val="22"/>
          <w:szCs w:val="22"/>
        </w:rPr>
      </w:pPr>
      <w:r w:rsidRPr="009878A3">
        <w:rPr>
          <w:rFonts w:ascii="Times New Roman" w:hAnsi="Times New Roman" w:cs="Times New Roman"/>
          <w:color w:val="0C0C0C"/>
          <w:spacing w:val="-2"/>
          <w:sz w:val="22"/>
          <w:szCs w:val="22"/>
        </w:rPr>
        <w:t xml:space="preserve">     </w:t>
      </w:r>
      <w:r w:rsidR="00CC740D" w:rsidRPr="009878A3">
        <w:rPr>
          <w:rFonts w:ascii="Times New Roman" w:hAnsi="Times New Roman" w:cs="Times New Roman"/>
          <w:color w:val="0C0C0C"/>
          <w:spacing w:val="-2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initiative</w:t>
      </w:r>
      <w:r w:rsidR="003702D8" w:rsidRPr="009878A3">
        <w:rPr>
          <w:rFonts w:ascii="Times New Roman" w:hAnsi="Times New Roman" w:cs="Times New Roman"/>
          <w:color w:val="0C0C0C"/>
          <w:spacing w:val="-4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to</w:t>
      </w:r>
      <w:r w:rsidR="003702D8"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apply</w:t>
      </w:r>
      <w:r w:rsidR="003702D8"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and</w:t>
      </w:r>
      <w:r w:rsidR="003702D8"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extend</w:t>
      </w:r>
      <w:r w:rsidR="003702D8" w:rsidRPr="009878A3">
        <w:rPr>
          <w:rFonts w:ascii="Times New Roman" w:hAnsi="Times New Roman" w:cs="Times New Roman"/>
          <w:color w:val="0C0C0C"/>
          <w:spacing w:val="-2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this</w:t>
      </w:r>
      <w:r w:rsidR="003702D8" w:rsidRPr="009878A3">
        <w:rPr>
          <w:rFonts w:ascii="Times New Roman" w:hAnsi="Times New Roman" w:cs="Times New Roman"/>
          <w:color w:val="0C0C0C"/>
          <w:spacing w:val="-3"/>
          <w:sz w:val="22"/>
          <w:szCs w:val="22"/>
        </w:rPr>
        <w:t xml:space="preserve"> </w:t>
      </w:r>
      <w:r w:rsidR="003702D8" w:rsidRPr="009878A3">
        <w:rPr>
          <w:rFonts w:ascii="Times New Roman" w:hAnsi="Times New Roman" w:cs="Times New Roman"/>
          <w:color w:val="0C0C0C"/>
          <w:sz w:val="22"/>
          <w:szCs w:val="22"/>
        </w:rPr>
        <w:t>skill</w:t>
      </w:r>
    </w:p>
    <w:p w14:paraId="45C7CC87" w14:textId="77777777" w:rsidR="00783F5B" w:rsidRDefault="00783F5B">
      <w:pPr>
        <w:pStyle w:val="BodyText"/>
        <w:kinsoku w:val="0"/>
        <w:overflowPunct w:val="0"/>
        <w:spacing w:before="10"/>
        <w:ind w:left="0"/>
        <w:rPr>
          <w:rFonts w:ascii="Times New Roman" w:hAnsi="Times New Roman" w:cs="Times New Roman"/>
          <w:sz w:val="22"/>
          <w:szCs w:val="22"/>
        </w:rPr>
      </w:pPr>
    </w:p>
    <w:tbl>
      <w:tblPr>
        <w:tblW w:w="4859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6"/>
        <w:gridCol w:w="4137"/>
        <w:gridCol w:w="558"/>
        <w:gridCol w:w="470"/>
        <w:gridCol w:w="3470"/>
      </w:tblGrid>
      <w:tr w:rsidR="00686E6A" w:rsidRPr="00092632" w14:paraId="45C7CC95" w14:textId="77777777" w:rsidTr="00FD3275">
        <w:trPr>
          <w:trHeight w:hRule="exact" w:val="982"/>
          <w:jc w:val="center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7CC88" w14:textId="77777777" w:rsidR="003702D8" w:rsidRPr="00101641" w:rsidRDefault="006A5844" w:rsidP="00BC374E">
            <w:pPr>
              <w:pStyle w:val="TableParagraph"/>
              <w:kinsoku w:val="0"/>
              <w:overflowPunct w:val="0"/>
              <w:spacing w:before="5"/>
              <w:ind w:left="40"/>
              <w:rPr>
                <w:rFonts w:ascii="Times New Roman" w:hAnsi="Times New Roman" w:cs="Times New Roman"/>
                <w:smallCaps/>
              </w:rPr>
            </w:pPr>
            <w:r w:rsidRPr="00101641">
              <w:rPr>
                <w:rFonts w:ascii="Times New Roman" w:hAnsi="Times New Roman" w:cs="Times New Roman"/>
                <w:smallCaps/>
                <w:w w:val="85"/>
              </w:rPr>
              <w:t>PROFILE ELEMENT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7CC89" w14:textId="77777777" w:rsidR="003702D8" w:rsidRPr="00101641" w:rsidRDefault="003702D8" w:rsidP="00BC374E">
            <w:pPr>
              <w:pStyle w:val="TableParagraph"/>
              <w:kinsoku w:val="0"/>
              <w:overflowPunct w:val="0"/>
              <w:spacing w:before="5"/>
              <w:ind w:left="38"/>
              <w:rPr>
                <w:rFonts w:ascii="Times New Roman" w:hAnsi="Times New Roman" w:cs="Times New Roman"/>
                <w:smallCaps/>
                <w:w w:val="85"/>
              </w:rPr>
            </w:pPr>
            <w:r w:rsidRPr="00101641">
              <w:rPr>
                <w:rFonts w:ascii="Times New Roman" w:hAnsi="Times New Roman" w:cs="Times New Roman"/>
                <w:smallCaps/>
                <w:w w:val="85"/>
              </w:rPr>
              <w:t>PERFORMANCE EXPECTATIONS</w:t>
            </w:r>
          </w:p>
          <w:p w14:paraId="45C7CC8A" w14:textId="77777777" w:rsidR="009E256A" w:rsidRPr="00101641" w:rsidRDefault="009E256A" w:rsidP="00BC374E">
            <w:pPr>
              <w:pStyle w:val="TableParagraph"/>
              <w:kinsoku w:val="0"/>
              <w:overflowPunct w:val="0"/>
              <w:spacing w:before="5"/>
              <w:ind w:left="38"/>
              <w:rPr>
                <w:rFonts w:ascii="Times New Roman" w:hAnsi="Times New Roman" w:cs="Times New Roman"/>
                <w:w w:val="85"/>
              </w:rPr>
            </w:pPr>
          </w:p>
          <w:p w14:paraId="45C7CC8B" w14:textId="77777777" w:rsidR="009E256A" w:rsidRDefault="009E256A" w:rsidP="00BC374E">
            <w:pPr>
              <w:pStyle w:val="TableParagraph"/>
              <w:kinsoku w:val="0"/>
              <w:overflowPunct w:val="0"/>
              <w:spacing w:before="5"/>
              <w:ind w:left="38"/>
              <w:rPr>
                <w:rFonts w:ascii="Times New Roman" w:hAnsi="Times New Roman" w:cs="Times New Roman"/>
                <w:w w:val="85"/>
                <w:sz w:val="22"/>
                <w:szCs w:val="22"/>
              </w:rPr>
            </w:pPr>
          </w:p>
          <w:p w14:paraId="45C7CC8C" w14:textId="77777777" w:rsidR="009E256A" w:rsidRDefault="009E256A" w:rsidP="00BC374E">
            <w:pPr>
              <w:pStyle w:val="TableParagraph"/>
              <w:kinsoku w:val="0"/>
              <w:overflowPunct w:val="0"/>
              <w:spacing w:before="5"/>
              <w:ind w:left="38"/>
              <w:rPr>
                <w:rFonts w:ascii="Times New Roman" w:hAnsi="Times New Roman" w:cs="Times New Roman"/>
                <w:w w:val="85"/>
                <w:sz w:val="22"/>
                <w:szCs w:val="22"/>
              </w:rPr>
            </w:pPr>
          </w:p>
          <w:p w14:paraId="45C7CC8D" w14:textId="77777777" w:rsidR="009E256A" w:rsidRPr="00092632" w:rsidRDefault="009E256A" w:rsidP="00BC374E">
            <w:pPr>
              <w:pStyle w:val="TableParagraph"/>
              <w:kinsoku w:val="0"/>
              <w:overflowPunct w:val="0"/>
              <w:spacing w:before="5"/>
              <w:ind w:left="3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7CC8E" w14:textId="057DD3E8" w:rsidR="003702D8" w:rsidRPr="00092632" w:rsidRDefault="003F2473" w:rsidP="003F2473">
            <w:pPr>
              <w:pStyle w:val="TableParagraph"/>
              <w:kinsoku w:val="0"/>
              <w:overflowPunct w:val="0"/>
              <w:spacing w:before="5"/>
              <w:ind w:left="-91" w:firstLine="91"/>
              <w:rPr>
                <w:rFonts w:ascii="Times New Roman" w:hAnsi="Times New Roman" w:cs="Times New Roman"/>
                <w:w w:val="9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w w:val="95"/>
                <w:sz w:val="22"/>
                <w:szCs w:val="22"/>
              </w:rPr>
              <w:t>R</w:t>
            </w:r>
            <w:r w:rsidR="003702D8" w:rsidRPr="00092632">
              <w:rPr>
                <w:rFonts w:ascii="Times New Roman" w:hAnsi="Times New Roman" w:cs="Times New Roman"/>
                <w:w w:val="95"/>
                <w:sz w:val="22"/>
                <w:szCs w:val="22"/>
              </w:rPr>
              <w:t>EVIEWS</w:t>
            </w:r>
          </w:p>
          <w:p w14:paraId="45C7CC8F" w14:textId="2A82EADB" w:rsidR="003702D8" w:rsidRPr="00074FD2" w:rsidRDefault="003702D8" w:rsidP="00A92DA6">
            <w:pPr>
              <w:pStyle w:val="TableParagraph"/>
              <w:kinsoku w:val="0"/>
              <w:overflowPunct w:val="0"/>
              <w:spacing w:before="8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4FD2">
              <w:rPr>
                <w:rFonts w:ascii="Times New Roman" w:hAnsi="Times New Roman" w:cs="Times New Roman"/>
                <w:sz w:val="18"/>
                <w:szCs w:val="18"/>
              </w:rPr>
              <w:t>1-5 Scale</w:t>
            </w:r>
          </w:p>
          <w:p w14:paraId="45C7CC91" w14:textId="1DB57202" w:rsidR="003702D8" w:rsidRPr="000B296A" w:rsidRDefault="003702D8" w:rsidP="00A92DA6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4FD2">
              <w:rPr>
                <w:rFonts w:ascii="Times New Roman" w:hAnsi="Times New Roman" w:cs="Times New Roman"/>
                <w:sz w:val="18"/>
                <w:szCs w:val="18"/>
              </w:rPr>
              <w:t>(See Key Above)</w:t>
            </w: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7CC92" w14:textId="77777777" w:rsidR="003702D8" w:rsidRPr="00101641" w:rsidRDefault="003702D8" w:rsidP="00BC374E">
            <w:pPr>
              <w:pStyle w:val="TableParagraph"/>
              <w:kinsoku w:val="0"/>
              <w:overflowPunct w:val="0"/>
              <w:spacing w:before="5"/>
              <w:ind w:left="38"/>
              <w:rPr>
                <w:rFonts w:ascii="Times New Roman" w:hAnsi="Times New Roman" w:cs="Times New Roman"/>
                <w:sz w:val="22"/>
                <w:szCs w:val="22"/>
              </w:rPr>
            </w:pPr>
            <w:r w:rsidRPr="00101641">
              <w:rPr>
                <w:rFonts w:ascii="Times New Roman" w:hAnsi="Times New Roman" w:cs="Times New Roman"/>
                <w:sz w:val="22"/>
                <w:szCs w:val="22"/>
              </w:rPr>
              <w:t>COMMENTS</w:t>
            </w:r>
          </w:p>
          <w:p w14:paraId="45C7CC93" w14:textId="73348AAA" w:rsidR="00074FD2" w:rsidRPr="00101641" w:rsidRDefault="003702D8" w:rsidP="00BC374E">
            <w:pPr>
              <w:pStyle w:val="TableParagraph"/>
              <w:kinsoku w:val="0"/>
              <w:overflowPunct w:val="0"/>
              <w:spacing w:before="8"/>
              <w:ind w:left="38"/>
              <w:rPr>
                <w:rFonts w:ascii="Times New Roman" w:hAnsi="Times New Roman" w:cs="Times New Roman"/>
                <w:sz w:val="22"/>
                <w:szCs w:val="22"/>
              </w:rPr>
            </w:pPr>
            <w:r w:rsidRPr="00101641">
              <w:rPr>
                <w:rFonts w:ascii="Times New Roman" w:hAnsi="Times New Roman" w:cs="Times New Roman"/>
                <w:sz w:val="22"/>
                <w:szCs w:val="22"/>
              </w:rPr>
              <w:t>Notes, goals, and reflections for Review</w:t>
            </w:r>
            <w:r w:rsidR="00101641">
              <w:rPr>
                <w:rFonts w:ascii="Times New Roman" w:hAnsi="Times New Roman" w:cs="Times New Roman"/>
                <w:sz w:val="22"/>
                <w:szCs w:val="22"/>
              </w:rPr>
              <w:t xml:space="preserve"> #1 and Review #2</w:t>
            </w:r>
          </w:p>
          <w:p w14:paraId="45C7CC94" w14:textId="057ACCAF" w:rsidR="003702D8" w:rsidRPr="00101641" w:rsidRDefault="003702D8" w:rsidP="00101641">
            <w:pPr>
              <w:pStyle w:val="TableParagraph"/>
              <w:kinsoku w:val="0"/>
              <w:overflowPunct w:val="0"/>
              <w:spacing w:before="8"/>
              <w:ind w:left="38"/>
              <w:rPr>
                <w:rFonts w:ascii="Times New Roman" w:hAnsi="Times New Roman" w:cs="Times New Roman"/>
                <w:sz w:val="22"/>
                <w:szCs w:val="22"/>
              </w:rPr>
            </w:pPr>
            <w:r w:rsidRPr="001016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A110B" w:rsidRPr="00092632" w14:paraId="45C7CCA8" w14:textId="77777777" w:rsidTr="00FD3275">
        <w:trPr>
          <w:trHeight w:hRule="exact" w:val="1241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96" w14:textId="77777777" w:rsidR="003A110B" w:rsidRDefault="003A110B" w:rsidP="003C3E07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Attendance</w:t>
            </w:r>
          </w:p>
          <w:p w14:paraId="45C7CC97" w14:textId="64B10117" w:rsidR="00B91E22" w:rsidRDefault="00B91E22" w:rsidP="003C3E07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Appearance,</w:t>
            </w:r>
          </w:p>
          <w:p w14:paraId="45C7CC9B" w14:textId="2B07977E" w:rsidR="003A110B" w:rsidRDefault="003A110B" w:rsidP="00BC374E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and Punctuality</w:t>
            </w:r>
          </w:p>
          <w:p w14:paraId="45C7CC9C" w14:textId="77777777" w:rsidR="003A110B" w:rsidRPr="00092632" w:rsidRDefault="003A110B" w:rsidP="00BC374E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9D" w14:textId="77777777" w:rsidR="003A110B" w:rsidRDefault="003A110B" w:rsidP="003C3E07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Arrives on time and prepared for work</w:t>
            </w:r>
          </w:p>
          <w:p w14:paraId="45C7CC9E" w14:textId="77777777" w:rsidR="003A110B" w:rsidRDefault="003A110B" w:rsidP="003C3E07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Provides sufficient notice if unable to report for work</w:t>
            </w:r>
          </w:p>
          <w:p w14:paraId="45C7CC9F" w14:textId="77777777" w:rsidR="003A110B" w:rsidRDefault="003A110B" w:rsidP="003C3E07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Clean, neat appearance</w:t>
            </w:r>
          </w:p>
          <w:p w14:paraId="45C7CCA0" w14:textId="77777777" w:rsidR="003A110B" w:rsidRDefault="003A110B" w:rsidP="003C3E07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Dresses appropriately for position and duties</w:t>
            </w:r>
          </w:p>
          <w:p w14:paraId="45C7CCA1" w14:textId="77777777" w:rsidR="003A110B" w:rsidRDefault="003A110B" w:rsidP="003C3E07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Wears ID Badge in accordance with policy</w:t>
            </w:r>
          </w:p>
          <w:p w14:paraId="45C7CCA2" w14:textId="77777777" w:rsidR="003A110B" w:rsidRDefault="003A110B" w:rsidP="003C3E07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Practices personal hygiene for position and duties</w:t>
            </w:r>
          </w:p>
          <w:p w14:paraId="45C7CCA3" w14:textId="77777777" w:rsidR="004B0FD4" w:rsidRDefault="004B0FD4" w:rsidP="004B0FD4">
            <w:pPr>
              <w:pStyle w:val="TableParagraph"/>
              <w:tabs>
                <w:tab w:val="left" w:pos="113"/>
              </w:tabs>
              <w:kinsoku w:val="0"/>
              <w:overflowPunct w:val="0"/>
              <w:spacing w:before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C7CCA4" w14:textId="77777777" w:rsidR="004B0FD4" w:rsidRPr="00092632" w:rsidRDefault="004B0FD4" w:rsidP="004B0FD4">
            <w:pPr>
              <w:pStyle w:val="TableParagraph"/>
              <w:tabs>
                <w:tab w:val="left" w:pos="113"/>
              </w:tabs>
              <w:kinsoku w:val="0"/>
              <w:overflowPunct w:val="0"/>
              <w:spacing w:before="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5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6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7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CAE" w14:textId="77777777" w:rsidTr="00FD3275">
        <w:trPr>
          <w:trHeight w:hRule="exact" w:val="1189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9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A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B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C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D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CBD" w14:textId="77777777" w:rsidTr="00FD3275">
        <w:trPr>
          <w:trHeight w:hRule="exact" w:val="1171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AF" w14:textId="77777777" w:rsidR="003A110B" w:rsidRDefault="003A110B" w:rsidP="002D7550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Initiative</w:t>
            </w:r>
          </w:p>
          <w:p w14:paraId="45C7CCB0" w14:textId="33B8A0F2" w:rsidR="00B91E22" w:rsidRDefault="003A110B" w:rsidP="002D7550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Motivation,</w:t>
            </w:r>
          </w:p>
          <w:p w14:paraId="45C7CCB4" w14:textId="2F3C723F" w:rsidR="003A110B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Self-Direction</w:t>
            </w:r>
          </w:p>
          <w:p w14:paraId="45C7CCB5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B6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Participates fully in tasks or projects from start to finish</w:t>
            </w:r>
          </w:p>
          <w:p w14:paraId="45C7CCB7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Initiates interaction with supervisor for next task or project upon successful completion of previous one</w:t>
            </w:r>
          </w:p>
          <w:p w14:paraId="45C7CCB8" w14:textId="77777777" w:rsidR="003A110B" w:rsidRDefault="003A110B" w:rsidP="002D7550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Able to work with little supervision; dependable</w:t>
            </w:r>
          </w:p>
          <w:p w14:paraId="45C7CCB9" w14:textId="77777777" w:rsidR="003A110B" w:rsidRPr="00092632" w:rsidRDefault="003A110B" w:rsidP="002D7550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Use good judgement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BA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BB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BC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CC3" w14:textId="77777777" w:rsidTr="00FD3275">
        <w:trPr>
          <w:trHeight w:hRule="exact" w:val="991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BE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BF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0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1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2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CCE" w14:textId="77777777" w:rsidTr="00FD3275">
        <w:trPr>
          <w:trHeight w:hRule="exact" w:val="1432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7" w14:textId="302DFCE9" w:rsidR="003A110B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Communication</w:t>
            </w:r>
          </w:p>
          <w:p w14:paraId="45C7CCC8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9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Communicates effectively, orally and in writing, using the language and vocabulary appropriate to a variety of audiences within the workplace including coworkers, supervisors, and customers</w:t>
            </w:r>
          </w:p>
          <w:p w14:paraId="45C7CCCA" w14:textId="77777777" w:rsidR="003A110B" w:rsidRPr="00092632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Demonstrates active listening skills; focuses attentively, makes eye contact or other affirming gestures, confirms understanding and follows directions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B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C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D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CD4" w14:textId="77777777" w:rsidTr="00A92DA6">
        <w:trPr>
          <w:trHeight w:hRule="exact" w:val="991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CF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D0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D1" w14:textId="77777777" w:rsidR="003A110B" w:rsidRPr="00092632" w:rsidRDefault="00823161" w:rsidP="00632EAA">
            <w:pPr>
              <w:pStyle w:val="TableParagraph"/>
              <w:kinsoku w:val="0"/>
              <w:overflowPunct w:val="0"/>
              <w:spacing w:before="80"/>
              <w:ind w:left="15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D2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D3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CE9" w14:textId="77777777" w:rsidTr="00FD3275">
        <w:trPr>
          <w:trHeight w:hRule="exact" w:val="802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DC" w14:textId="32838D31" w:rsidR="00906C03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Teamwork and Collaboration</w:t>
            </w:r>
          </w:p>
          <w:p w14:paraId="45C7CCDD" w14:textId="77777777" w:rsidR="00906C03" w:rsidRPr="00092632" w:rsidRDefault="00906C03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DE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Works productively with co-workers, individually and in teams; support organization’s mission and goals</w:t>
            </w:r>
          </w:p>
          <w:p w14:paraId="45C7CCDF" w14:textId="77777777" w:rsidR="003A110B" w:rsidRDefault="003A110B" w:rsidP="002D7550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Accepts direction and constructive feedback with positive attitude</w:t>
            </w:r>
          </w:p>
          <w:p w14:paraId="45C7CCE0" w14:textId="77777777" w:rsidR="003A110B" w:rsidRDefault="003A110B" w:rsidP="002D7550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Cooperative</w:t>
            </w:r>
          </w:p>
          <w:p w14:paraId="45C7CCE1" w14:textId="77777777" w:rsidR="00823161" w:rsidRDefault="00823161" w:rsidP="00823161">
            <w:pPr>
              <w:pStyle w:val="TableParagraph"/>
              <w:tabs>
                <w:tab w:val="left" w:pos="113"/>
              </w:tabs>
              <w:kinsoku w:val="0"/>
              <w:overflowPunct w:val="0"/>
              <w:spacing w:before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C7CCE2" w14:textId="77777777" w:rsidR="00823161" w:rsidRDefault="00823161" w:rsidP="00823161">
            <w:pPr>
              <w:pStyle w:val="TableParagraph"/>
              <w:tabs>
                <w:tab w:val="left" w:pos="113"/>
              </w:tabs>
              <w:kinsoku w:val="0"/>
              <w:overflowPunct w:val="0"/>
              <w:spacing w:before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C7CCE3" w14:textId="77777777" w:rsidR="00823161" w:rsidRDefault="00823161" w:rsidP="00823161">
            <w:pPr>
              <w:pStyle w:val="TableParagraph"/>
              <w:tabs>
                <w:tab w:val="left" w:pos="113"/>
              </w:tabs>
              <w:kinsoku w:val="0"/>
              <w:overflowPunct w:val="0"/>
              <w:spacing w:before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C7CCE4" w14:textId="77777777" w:rsidR="00823161" w:rsidRDefault="00823161" w:rsidP="00823161">
            <w:pPr>
              <w:pStyle w:val="TableParagraph"/>
              <w:tabs>
                <w:tab w:val="left" w:pos="113"/>
              </w:tabs>
              <w:kinsoku w:val="0"/>
              <w:overflowPunct w:val="0"/>
              <w:spacing w:before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C7CCE5" w14:textId="77777777" w:rsidR="00823161" w:rsidRPr="00092632" w:rsidRDefault="00823161" w:rsidP="00823161">
            <w:pPr>
              <w:pStyle w:val="TableParagraph"/>
              <w:tabs>
                <w:tab w:val="left" w:pos="113"/>
              </w:tabs>
              <w:kinsoku w:val="0"/>
              <w:overflowPunct w:val="0"/>
              <w:spacing w:before="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E6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E7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E8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CEF" w14:textId="77777777" w:rsidTr="00A92DA6">
        <w:trPr>
          <w:trHeight w:hRule="exact" w:val="1171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EA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EB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EC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ED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EE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7C14" w:rsidRPr="00092632" w14:paraId="1D02A0AA" w14:textId="77777777" w:rsidTr="00A92DA6">
        <w:trPr>
          <w:trHeight w:hRule="exact" w:val="1036"/>
          <w:jc w:val="center"/>
        </w:trPr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FFE63D" w14:textId="607528CD" w:rsidR="00FF7C14" w:rsidRPr="00FD3275" w:rsidRDefault="00FF7C14" w:rsidP="00FD3275">
            <w:pPr>
              <w:pStyle w:val="TableParagraph"/>
              <w:kinsoku w:val="0"/>
              <w:overflowPunct w:val="0"/>
              <w:spacing w:before="0" w:line="256" w:lineRule="auto"/>
              <w:ind w:left="40" w:right="558"/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</w:pPr>
            <w:r w:rsidRPr="00FD3275"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lastRenderedPageBreak/>
              <w:t>PROFILE</w:t>
            </w:r>
            <w:r w:rsidR="00FD3275" w:rsidRPr="00FD3275"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 xml:space="preserve"> </w:t>
            </w:r>
            <w:r w:rsidRPr="00FD3275"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ELEMENT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30B056" w14:textId="52C4F91E" w:rsidR="00FF7C14" w:rsidRPr="00FD3275" w:rsidRDefault="00FF7C14" w:rsidP="00FD3275">
            <w:pPr>
              <w:pStyle w:val="TableParagraph"/>
              <w:tabs>
                <w:tab w:val="left" w:pos="113"/>
              </w:tabs>
              <w:kinsoku w:val="0"/>
              <w:overflowPunct w:val="0"/>
              <w:spacing w:before="20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275">
              <w:rPr>
                <w:rFonts w:ascii="Times New Roman" w:hAnsi="Times New Roman" w:cs="Times New Roman"/>
                <w:sz w:val="22"/>
                <w:szCs w:val="22"/>
              </w:rPr>
              <w:t>PERFORMANCE EXPECTATIONS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D038FC" w14:textId="77777777" w:rsidR="00FF7C14" w:rsidRPr="00FF7C14" w:rsidRDefault="00FF7C14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7C14">
              <w:rPr>
                <w:rFonts w:ascii="Times New Roman" w:hAnsi="Times New Roman" w:cs="Times New Roman"/>
                <w:sz w:val="22"/>
                <w:szCs w:val="22"/>
              </w:rPr>
              <w:t>REVIEWS</w:t>
            </w:r>
          </w:p>
          <w:p w14:paraId="3CB9163B" w14:textId="77777777" w:rsidR="00FF7C14" w:rsidRPr="00FF7C14" w:rsidRDefault="00FF7C14" w:rsidP="00A92DA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7C14">
              <w:rPr>
                <w:rFonts w:ascii="Times New Roman" w:hAnsi="Times New Roman" w:cs="Times New Roman"/>
                <w:sz w:val="22"/>
                <w:szCs w:val="22"/>
              </w:rPr>
              <w:t>1-5 Scale</w:t>
            </w:r>
          </w:p>
          <w:p w14:paraId="00B515DA" w14:textId="5FA2148C" w:rsidR="00FF7C14" w:rsidRPr="00FF7C14" w:rsidRDefault="00FF7C14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7C14">
              <w:rPr>
                <w:rFonts w:ascii="Times New Roman" w:hAnsi="Times New Roman" w:cs="Times New Roman"/>
                <w:sz w:val="22"/>
                <w:szCs w:val="22"/>
              </w:rPr>
              <w:t xml:space="preserve">(See </w:t>
            </w:r>
            <w:r w:rsidR="00A92DA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Pr="00FF7C14">
              <w:rPr>
                <w:rFonts w:ascii="Times New Roman" w:hAnsi="Times New Roman" w:cs="Times New Roman"/>
                <w:sz w:val="22"/>
                <w:szCs w:val="22"/>
              </w:rPr>
              <w:t xml:space="preserve">ey </w:t>
            </w:r>
            <w:r w:rsidR="00A92DA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FF7C14">
              <w:rPr>
                <w:rFonts w:ascii="Times New Roman" w:hAnsi="Times New Roman" w:cs="Times New Roman"/>
                <w:sz w:val="22"/>
                <w:szCs w:val="22"/>
              </w:rPr>
              <w:t>on pg.2)</w:t>
            </w: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C32A9" w14:textId="77777777" w:rsidR="00FF7C14" w:rsidRPr="00FF7C14" w:rsidRDefault="00FF7C14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7C14">
              <w:rPr>
                <w:rFonts w:ascii="Times New Roman" w:hAnsi="Times New Roman" w:cs="Times New Roman"/>
                <w:sz w:val="22"/>
                <w:szCs w:val="22"/>
              </w:rPr>
              <w:t>COMMENTS</w:t>
            </w:r>
          </w:p>
          <w:p w14:paraId="3E13E9F1" w14:textId="6ED2C614" w:rsidR="00FF7C14" w:rsidRPr="00FF7C14" w:rsidRDefault="00FF7C14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F7C14">
              <w:rPr>
                <w:rFonts w:ascii="Times New Roman" w:hAnsi="Times New Roman" w:cs="Times New Roman"/>
                <w:sz w:val="22"/>
                <w:szCs w:val="22"/>
              </w:rPr>
              <w:t>Notes, Goals, Reflections for Review #1 and Review #2</w:t>
            </w:r>
          </w:p>
        </w:tc>
      </w:tr>
      <w:tr w:rsidR="003A110B" w:rsidRPr="00092632" w14:paraId="45C7CCFB" w14:textId="77777777" w:rsidTr="00A92DA6">
        <w:trPr>
          <w:trHeight w:hRule="exact" w:val="1387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3" w14:textId="0AA3F7AF" w:rsidR="003A110B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Critical Thinking and Problem Solving</w:t>
            </w:r>
          </w:p>
          <w:p w14:paraId="45C7CCF4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5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Notices and identifies challenges and problems that arise in the workplace</w:t>
            </w:r>
          </w:p>
          <w:p w14:paraId="45C7CCF6" w14:textId="3579B9E3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Brings concerns to attention of supervisors</w:t>
            </w:r>
          </w:p>
          <w:p w14:paraId="45C7CCF7" w14:textId="0B0F705B" w:rsidR="003A110B" w:rsidRPr="00092632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Develops solutions to challenges and problems by analyzing available information and looking at options, guided by expectations for</w:t>
            </w:r>
            <w:r w:rsidR="00A92DA6">
              <w:rPr>
                <w:rFonts w:ascii="Times New Roman" w:hAnsi="Times New Roman" w:cs="Times New Roman"/>
                <w:sz w:val="22"/>
                <w:szCs w:val="22"/>
              </w:rPr>
              <w:t xml:space="preserve"> organization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8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9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A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D01" w14:textId="77777777" w:rsidTr="00A92DA6">
        <w:trPr>
          <w:trHeight w:hRule="exact" w:val="775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C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D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E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CFF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00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D0F" w14:textId="77777777" w:rsidTr="00FD3275">
        <w:trPr>
          <w:trHeight w:hRule="exact" w:val="1027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05" w14:textId="70E7857E" w:rsidR="003A110B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Workplace Policy, Integrity, Culture and Safety</w:t>
            </w:r>
          </w:p>
          <w:p w14:paraId="45C7CD06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07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Exhibits understanding of workplace culture and policy</w:t>
            </w:r>
          </w:p>
          <w:p w14:paraId="45C7CD08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Follows professional standards for use of computers, phones and social media</w:t>
            </w:r>
          </w:p>
          <w:p w14:paraId="45C7CD09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Respects confidentiality</w:t>
            </w:r>
          </w:p>
          <w:p w14:paraId="45C7CD0A" w14:textId="77777777" w:rsidR="00823161" w:rsidRDefault="00823161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Complies with health and safety rules for the workplace </w:t>
            </w:r>
          </w:p>
          <w:p w14:paraId="45C7CD0B" w14:textId="77777777" w:rsidR="003A110B" w:rsidRPr="00092632" w:rsidRDefault="00823161" w:rsidP="00823161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823161">
              <w:rPr>
                <w:rFonts w:ascii="Times New Roman" w:hAnsi="Times New Roman" w:cs="Times New Roman"/>
                <w:sz w:val="22"/>
                <w:szCs w:val="22"/>
              </w:rPr>
              <w:t>Adheres to cell phone usage policy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0C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0D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0E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D15" w14:textId="77777777" w:rsidTr="00A92DA6">
        <w:trPr>
          <w:trHeight w:hRule="exact" w:val="1126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10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11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12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13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14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D24" w14:textId="77777777" w:rsidTr="00FD3275">
        <w:trPr>
          <w:trHeight w:hRule="exact" w:val="901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19" w14:textId="78DFE43C" w:rsidR="003A110B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Knowing How to Learn</w:t>
            </w:r>
          </w:p>
          <w:p w14:paraId="45C7CD1A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1B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Eager and willing to learn</w:t>
            </w:r>
          </w:p>
          <w:p w14:paraId="45C7CD1C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Listens and observes to learn</w:t>
            </w:r>
          </w:p>
          <w:p w14:paraId="45C7CD1D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Asks questions</w:t>
            </w:r>
          </w:p>
          <w:p w14:paraId="45C7CD1E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Initiates to seek answers</w:t>
            </w:r>
          </w:p>
          <w:p w14:paraId="45C7CD1F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Inquisitive</w:t>
            </w:r>
          </w:p>
          <w:p w14:paraId="45C7CD20" w14:textId="77777777" w:rsidR="003A110B" w:rsidRPr="00092632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Manages time effectively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1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2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3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D2A" w14:textId="77777777" w:rsidTr="00A92DA6">
        <w:trPr>
          <w:trHeight w:hRule="exact" w:val="730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5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6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7" w14:textId="77777777" w:rsidR="003A110B" w:rsidRPr="00092632" w:rsidRDefault="00823161" w:rsidP="00632EAA">
            <w:pPr>
              <w:pStyle w:val="TableParagraph"/>
              <w:kinsoku w:val="0"/>
              <w:overflowPunct w:val="0"/>
              <w:spacing w:before="80"/>
              <w:ind w:left="15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8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9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D36" w14:textId="77777777" w:rsidTr="00A92DA6">
        <w:trPr>
          <w:trHeight w:hRule="exact" w:val="982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2E" w14:textId="53544A3A" w:rsidR="003A110B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Information/Media &amp; Technology</w:t>
            </w:r>
          </w:p>
          <w:p w14:paraId="45C7CD2F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0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Knows how to locate necessary information to perform tasks</w:t>
            </w:r>
          </w:p>
          <w:p w14:paraId="45C7CD31" w14:textId="77777777" w:rsidR="003A110B" w:rsidRDefault="003A110B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Uses digital media literacy to identify, access and analyze</w:t>
            </w:r>
          </w:p>
          <w:p w14:paraId="45C7CD32" w14:textId="77777777" w:rsidR="003A110B" w:rsidRPr="00092632" w:rsidRDefault="003A110B" w:rsidP="00F532D4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Displays global knowledge with use of technology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3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4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5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D3C" w14:textId="77777777" w:rsidTr="00A92DA6">
        <w:trPr>
          <w:trHeight w:hRule="exact" w:val="550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7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8" w14:textId="77777777" w:rsidR="003A110B" w:rsidRPr="00092632" w:rsidRDefault="003A110B" w:rsidP="00BC37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9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A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3B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10B" w:rsidRPr="00092632" w14:paraId="45C7CD49" w14:textId="77777777" w:rsidTr="00FD3275">
        <w:trPr>
          <w:trHeight w:hRule="exact" w:val="1135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40" w14:textId="1B0F1309" w:rsidR="003A110B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Global Perspective</w:t>
            </w:r>
          </w:p>
          <w:p w14:paraId="45C7CD41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42" w14:textId="77777777" w:rsidR="003A110B" w:rsidRDefault="003A110B" w:rsidP="00F532D4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Identifies and respects cultural diversity</w:t>
            </w:r>
          </w:p>
          <w:p w14:paraId="45C7CD43" w14:textId="77777777" w:rsidR="003A110B" w:rsidRDefault="003A110B" w:rsidP="00F532D4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Understands social/economic relationship impact on the job</w:t>
            </w:r>
          </w:p>
          <w:p w14:paraId="45C7CD44" w14:textId="77777777" w:rsidR="003A110B" w:rsidRDefault="003A110B" w:rsidP="00F532D4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Seeks to work towards conflict resolution</w:t>
            </w:r>
          </w:p>
          <w:p w14:paraId="45C7CD45" w14:textId="2C41BC82" w:rsidR="003A110B" w:rsidRPr="00092632" w:rsidRDefault="003A110B" w:rsidP="00F532D4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Thinks globally and understands link to people worldwide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46" w14:textId="77777777" w:rsidR="003A110B" w:rsidRPr="00092632" w:rsidRDefault="003A110B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47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48" w14:textId="77777777" w:rsidR="003A110B" w:rsidRPr="00092632" w:rsidRDefault="003A110B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3275" w:rsidRPr="00092632" w14:paraId="2C435ABC" w14:textId="77777777" w:rsidTr="00A92DA6">
        <w:trPr>
          <w:trHeight w:hRule="exact" w:val="577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13E8" w14:textId="77777777" w:rsidR="00FD3275" w:rsidRDefault="00FD3275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A423" w14:textId="77777777" w:rsidR="00FD3275" w:rsidRDefault="00FD3275" w:rsidP="00F532D4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D277" w14:textId="30AF62B3" w:rsidR="00FD3275" w:rsidRDefault="00FD3275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13E4" w14:textId="77777777" w:rsidR="00FD3275" w:rsidRPr="00092632" w:rsidRDefault="00FD3275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0AFE" w14:textId="77777777" w:rsidR="00FD3275" w:rsidRPr="00092632" w:rsidRDefault="00FD3275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5E59" w:rsidRPr="00092632" w14:paraId="45C7CD6D" w14:textId="77777777" w:rsidTr="00FD3275">
        <w:trPr>
          <w:trHeight w:hRule="exact" w:val="1285"/>
          <w:jc w:val="center"/>
        </w:trPr>
        <w:tc>
          <w:tcPr>
            <w:tcW w:w="1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54" w14:textId="2EFCBB6F" w:rsidR="00CD5E59" w:rsidRDefault="00CD7194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br w:type="page"/>
            </w:r>
            <w:r w:rsidR="00CD5E59"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  <w:t>Creativity/Innovation</w:t>
            </w:r>
          </w:p>
          <w:p w14:paraId="45C7CD55" w14:textId="77777777" w:rsidR="00CD5E59" w:rsidRPr="00092632" w:rsidRDefault="00CD5E59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56" w14:textId="77777777" w:rsidR="00CD5E59" w:rsidRDefault="00CD5E59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Introduces new ideas or methods for task or work process</w:t>
            </w:r>
          </w:p>
          <w:p w14:paraId="45C7CD57" w14:textId="77777777" w:rsidR="00CD5E59" w:rsidRDefault="00CD5E59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Imaginative: Thinks outside the box</w:t>
            </w:r>
          </w:p>
          <w:p w14:paraId="2F3959BC" w14:textId="77777777" w:rsidR="00A92DA6" w:rsidRDefault="00CD5E59" w:rsidP="00A92DA6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Shares ideas and insights</w:t>
            </w:r>
          </w:p>
          <w:p w14:paraId="45C7CD66" w14:textId="57DC085A" w:rsidR="00CD5E59" w:rsidRPr="00092632" w:rsidRDefault="00CD5E59" w:rsidP="00A92DA6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CC740D">
              <w:rPr>
                <w:rFonts w:ascii="Times New Roman" w:hAnsi="Times New Roman" w:cs="Times New Roman"/>
                <w:sz w:val="22"/>
                <w:szCs w:val="22"/>
              </w:rPr>
              <w:t>Encourages engagement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6A" w14:textId="33B7E521" w:rsidR="00CD5E59" w:rsidRPr="00092632" w:rsidRDefault="00CD5E59" w:rsidP="00CC740D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6B" w14:textId="77777777" w:rsidR="00CD5E59" w:rsidRPr="00092632" w:rsidRDefault="00CD5E59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6C" w14:textId="77777777" w:rsidR="00CD5E59" w:rsidRPr="00092632" w:rsidRDefault="00CD5E59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5E59" w:rsidRPr="00092632" w14:paraId="45C7CD74" w14:textId="77777777" w:rsidTr="00FD3275">
        <w:trPr>
          <w:trHeight w:hRule="exact" w:val="1406"/>
          <w:jc w:val="center"/>
        </w:trPr>
        <w:tc>
          <w:tcPr>
            <w:tcW w:w="1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6E" w14:textId="77777777" w:rsidR="00CD5E59" w:rsidRDefault="00CD5E59" w:rsidP="00632EAA">
            <w:pPr>
              <w:pStyle w:val="TableParagraph"/>
              <w:kinsoku w:val="0"/>
              <w:overflowPunct w:val="0"/>
              <w:spacing w:before="16" w:line="256" w:lineRule="auto"/>
              <w:ind w:left="40" w:right="558"/>
              <w:rPr>
                <w:rFonts w:ascii="Times New Roman" w:hAnsi="Times New Roman" w:cs="Times New Roman"/>
                <w:color w:val="0C0C0C"/>
                <w:w w:val="105"/>
                <w:sz w:val="22"/>
                <w:szCs w:val="22"/>
              </w:rPr>
            </w:pPr>
          </w:p>
        </w:tc>
        <w:tc>
          <w:tcPr>
            <w:tcW w:w="18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6F" w14:textId="77777777" w:rsidR="00CD5E59" w:rsidRDefault="00CD5E59" w:rsidP="00632EAA">
            <w:pPr>
              <w:pStyle w:val="TableParagraph"/>
              <w:numPr>
                <w:ilvl w:val="0"/>
                <w:numId w:val="14"/>
              </w:numPr>
              <w:tabs>
                <w:tab w:val="left" w:pos="113"/>
              </w:tabs>
              <w:kinsoku w:val="0"/>
              <w:overflowPunct w:val="0"/>
              <w:spacing w:before="20"/>
              <w:ind w:left="322" w:hanging="18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70" w14:textId="77777777" w:rsidR="00CD5E59" w:rsidRDefault="00CD5E59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45C7CD71" w14:textId="77777777" w:rsidR="00CD5E59" w:rsidRDefault="00CD5E59" w:rsidP="00632EAA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72" w14:textId="77777777" w:rsidR="00CD5E59" w:rsidRPr="00092632" w:rsidRDefault="00CD5E59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73" w14:textId="77777777" w:rsidR="00CD5E59" w:rsidRPr="00092632" w:rsidRDefault="00CD5E59" w:rsidP="00632EA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5C7CD75" w14:textId="77777777" w:rsidR="009A7489" w:rsidRDefault="009A7489" w:rsidP="009A7489"/>
    <w:p w14:paraId="45C7CD76" w14:textId="334CC30D" w:rsidR="00686E6A" w:rsidRPr="00B12155" w:rsidRDefault="00686E6A" w:rsidP="00101641">
      <w:pPr>
        <w:pStyle w:val="BodyText"/>
        <w:rPr>
          <w:w w:val="80"/>
        </w:rPr>
      </w:pPr>
      <w:r w:rsidRPr="0009263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C7CDDF" wp14:editId="4500C290">
                <wp:simplePos x="0" y="0"/>
                <wp:positionH relativeFrom="column">
                  <wp:posOffset>33020</wp:posOffset>
                </wp:positionH>
                <wp:positionV relativeFrom="paragraph">
                  <wp:posOffset>5080</wp:posOffset>
                </wp:positionV>
                <wp:extent cx="452120" cy="485140"/>
                <wp:effectExtent l="0" t="0" r="24130" b="10160"/>
                <wp:wrapNone/>
                <wp:docPr id="69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" cy="4851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7CDEC" w14:textId="77777777" w:rsidR="00686E6A" w:rsidRPr="00CE6B06" w:rsidRDefault="00686E6A" w:rsidP="00686E6A">
                            <w:pPr>
                              <w:jc w:val="center"/>
                              <w:rPr>
                                <w:rFonts w:ascii="Rockwell Extra Bold" w:hAnsi="Rockwell Extra Bold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Rockwell Extra Bold" w:hAnsi="Rockwell Extra Bold"/>
                                <w:b/>
                                <w:sz w:val="5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DDF" id="_x0000_s1029" type="#_x0000_t202" alt="&quot;&quot;" style="position:absolute;left:0;text-align:left;margin-left:2.6pt;margin-top:.4pt;width:35.6pt;height:3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" fillcolor="#d8d8d8">
                <v:textbox>
                  <w:txbxContent>
                    <w:p w14:paraId="45C7CDEC" w14:textId="77777777" w:rsidR="00686E6A" w:rsidRPr="00CE6B06" w:rsidRDefault="00686E6A" w:rsidP="00686E6A">
                      <w:pPr>
                        <w:jc w:val="center"/>
                        <w:rPr>
                          <w:rFonts w:ascii="Rockwell Extra Bold" w:hAnsi="Rockwell Extra Bold"/>
                          <w:b/>
                          <w:sz w:val="56"/>
                        </w:rPr>
                      </w:pPr>
                      <w:r>
                        <w:rPr>
                          <w:rFonts w:ascii="Rockwell Extra Bold" w:hAnsi="Rockwell Extra Bold"/>
                          <w:b/>
                          <w:sz w:val="5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01641">
        <w:rPr>
          <w:w w:val="80"/>
          <w:sz w:val="24"/>
          <w:szCs w:val="24"/>
        </w:rPr>
        <w:t>W</w:t>
      </w:r>
      <w:r w:rsidR="00101641">
        <w:rPr>
          <w:w w:val="80"/>
          <w:sz w:val="24"/>
          <w:szCs w:val="24"/>
        </w:rPr>
        <w:tab/>
      </w:r>
      <w:r w:rsidR="00101641">
        <w:rPr>
          <w:w w:val="80"/>
          <w:sz w:val="24"/>
          <w:szCs w:val="24"/>
        </w:rPr>
        <w:tab/>
      </w:r>
      <w:r w:rsidR="009878A3" w:rsidRPr="009878A3">
        <w:rPr>
          <w:rFonts w:ascii="Times New Roman" w:hAnsi="Times New Roman" w:cs="Times New Roman"/>
          <w:b/>
          <w:w w:val="80"/>
          <w:sz w:val="24"/>
          <w:szCs w:val="24"/>
        </w:rPr>
        <w:t>Workplace &amp; Career Specific Skills</w:t>
      </w:r>
    </w:p>
    <w:p w14:paraId="45C7CD77" w14:textId="37CAF648" w:rsidR="00686E6A" w:rsidRPr="009878A3" w:rsidRDefault="009878A3" w:rsidP="00686E6A">
      <w:pPr>
        <w:pStyle w:val="BodyText"/>
        <w:kinsoku w:val="0"/>
        <w:overflowPunct w:val="0"/>
        <w:spacing w:before="14" w:line="257" w:lineRule="auto"/>
        <w:ind w:left="81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 xml:space="preserve">  </w:t>
      </w:r>
      <w:r w:rsidR="00B12155" w:rsidRPr="009878A3">
        <w:rPr>
          <w:rFonts w:ascii="Times New Roman" w:hAnsi="Times New Roman" w:cs="Times New Roman"/>
          <w:color w:val="0C0C0C"/>
          <w:sz w:val="24"/>
          <w:szCs w:val="24"/>
        </w:rPr>
        <w:t xml:space="preserve">List </w:t>
      </w:r>
      <w:r w:rsidR="00B12155" w:rsidRPr="009878A3">
        <w:rPr>
          <w:rFonts w:ascii="Times New Roman" w:hAnsi="Times New Roman" w:cs="Times New Roman"/>
          <w:b/>
          <w:i/>
          <w:color w:val="0C0C0C"/>
          <w:sz w:val="24"/>
          <w:szCs w:val="24"/>
        </w:rPr>
        <w:t>three to five skills</w:t>
      </w:r>
      <w:r w:rsidR="00B12155" w:rsidRPr="009878A3">
        <w:rPr>
          <w:rFonts w:ascii="Times New Roman" w:hAnsi="Times New Roman" w:cs="Times New Roman"/>
          <w:color w:val="0C0C0C"/>
          <w:sz w:val="24"/>
          <w:szCs w:val="24"/>
        </w:rPr>
        <w:t xml:space="preserve"> that will be a focus for this work-based learning experience</w:t>
      </w:r>
      <w:r w:rsidR="00686E6A" w:rsidRPr="009878A3">
        <w:rPr>
          <w:rFonts w:ascii="Times New Roman" w:hAnsi="Times New Roman" w:cs="Times New Roman"/>
          <w:color w:val="0C0C0C"/>
          <w:sz w:val="24"/>
          <w:szCs w:val="24"/>
        </w:rPr>
        <w:t>.</w:t>
      </w:r>
      <w:r w:rsidR="00B12155" w:rsidRPr="009878A3">
        <w:rPr>
          <w:rFonts w:ascii="Times New Roman" w:hAnsi="Times New Roman" w:cs="Times New Roman"/>
          <w:color w:val="0C0C0C"/>
          <w:sz w:val="24"/>
          <w:szCs w:val="24"/>
        </w:rPr>
        <w:t xml:space="preserve"> Choose from the following </w:t>
      </w:r>
      <w:r w:rsidR="00686E6A" w:rsidRPr="009878A3"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</w:p>
    <w:p w14:paraId="45C7CD78" w14:textId="31063D8B" w:rsidR="00686E6A" w:rsidRPr="009878A3" w:rsidRDefault="009878A3" w:rsidP="00686E6A">
      <w:pPr>
        <w:pStyle w:val="BodyText"/>
        <w:kinsoku w:val="0"/>
        <w:overflowPunct w:val="0"/>
        <w:spacing w:before="14" w:line="257" w:lineRule="auto"/>
        <w:ind w:left="81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9878A3">
        <w:rPr>
          <w:rFonts w:ascii="Times New Roman" w:hAnsi="Times New Roman" w:cs="Times New Roman"/>
          <w:color w:val="0C0C0C"/>
          <w:sz w:val="24"/>
          <w:szCs w:val="24"/>
        </w:rPr>
        <w:t xml:space="preserve">  </w:t>
      </w:r>
      <w:r w:rsidR="00B12155" w:rsidRPr="009878A3">
        <w:rPr>
          <w:rFonts w:ascii="Times New Roman" w:hAnsi="Times New Roman" w:cs="Times New Roman"/>
          <w:color w:val="0C0C0C"/>
          <w:sz w:val="24"/>
          <w:szCs w:val="24"/>
        </w:rPr>
        <w:t>examples or identify other skills relevant to the specific worksite environment and/or career goals.</w:t>
      </w:r>
    </w:p>
    <w:p w14:paraId="45C7CD79" w14:textId="77777777" w:rsidR="003702D8" w:rsidRPr="009878A3" w:rsidRDefault="003702D8">
      <w:pPr>
        <w:pStyle w:val="BodyText"/>
        <w:kinsoku w:val="0"/>
        <w:overflowPunct w:val="0"/>
        <w:spacing w:before="5"/>
        <w:ind w:left="0"/>
        <w:rPr>
          <w:rFonts w:ascii="Times New Roman" w:hAnsi="Times New Roman" w:cs="Times New Roman"/>
          <w:sz w:val="24"/>
          <w:szCs w:val="24"/>
        </w:rPr>
      </w:pPr>
    </w:p>
    <w:p w14:paraId="45C7CD7A" w14:textId="77777777" w:rsidR="003702D8" w:rsidRDefault="003702D8" w:rsidP="00CD7194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73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  <w:u w:val="single"/>
        </w:rPr>
      </w:pPr>
      <w:r w:rsidRPr="00FD1554">
        <w:rPr>
          <w:rFonts w:ascii="Times New Roman" w:hAnsi="Times New Roman" w:cs="Times New Roman"/>
          <w:color w:val="0C0C0C"/>
          <w:w w:val="105"/>
          <w:sz w:val="22"/>
          <w:szCs w:val="22"/>
          <w:u w:val="single"/>
        </w:rPr>
        <w:t>Career</w:t>
      </w:r>
      <w:r w:rsidRPr="00FD1554">
        <w:rPr>
          <w:rFonts w:ascii="Times New Roman" w:hAnsi="Times New Roman" w:cs="Times New Roman"/>
          <w:color w:val="0C0C0C"/>
          <w:w w:val="125"/>
          <w:sz w:val="22"/>
          <w:szCs w:val="22"/>
          <w:u w:val="single"/>
        </w:rPr>
        <w:t>/</w:t>
      </w:r>
      <w:r w:rsidRPr="00FD1554">
        <w:rPr>
          <w:rFonts w:ascii="Times New Roman" w:hAnsi="Times New Roman" w:cs="Times New Roman"/>
          <w:color w:val="0C0C0C"/>
          <w:w w:val="105"/>
          <w:sz w:val="22"/>
          <w:szCs w:val="22"/>
          <w:u w:val="single"/>
        </w:rPr>
        <w:t>Engagement</w:t>
      </w:r>
      <w:r w:rsidRPr="00FD1554">
        <w:rPr>
          <w:rFonts w:ascii="Times New Roman" w:hAnsi="Times New Roman" w:cs="Times New Roman"/>
          <w:color w:val="0C0C0C"/>
          <w:spacing w:val="-18"/>
          <w:w w:val="105"/>
          <w:sz w:val="22"/>
          <w:szCs w:val="22"/>
          <w:u w:val="single"/>
        </w:rPr>
        <w:t xml:space="preserve"> </w:t>
      </w:r>
      <w:r w:rsidRPr="00FD1554">
        <w:rPr>
          <w:rFonts w:ascii="Times New Roman" w:hAnsi="Times New Roman" w:cs="Times New Roman"/>
          <w:color w:val="0C0C0C"/>
          <w:w w:val="105"/>
          <w:sz w:val="22"/>
          <w:szCs w:val="22"/>
          <w:u w:val="single"/>
        </w:rPr>
        <w:t>Skills</w:t>
      </w:r>
      <w:r w:rsidR="00031820" w:rsidRPr="00C8696A">
        <w:rPr>
          <w:rFonts w:ascii="Times New Roman" w:hAnsi="Times New Roman" w:cs="Times New Roman"/>
          <w:color w:val="0C0C0C"/>
          <w:w w:val="105"/>
          <w:sz w:val="22"/>
          <w:szCs w:val="22"/>
        </w:rPr>
        <w:tab/>
      </w:r>
      <w:r w:rsidRPr="00FD1554">
        <w:rPr>
          <w:rFonts w:ascii="Times New Roman" w:hAnsi="Times New Roman" w:cs="Times New Roman"/>
          <w:color w:val="0C0C0C"/>
          <w:sz w:val="22"/>
          <w:szCs w:val="22"/>
          <w:u w:val="single"/>
        </w:rPr>
        <w:t>Digital</w:t>
      </w:r>
      <w:r w:rsidRPr="00FD1554">
        <w:rPr>
          <w:rFonts w:ascii="Times New Roman" w:hAnsi="Times New Roman" w:cs="Times New Roman"/>
          <w:color w:val="0C0C0C"/>
          <w:spacing w:val="-19"/>
          <w:sz w:val="22"/>
          <w:szCs w:val="22"/>
          <w:u w:val="single"/>
        </w:rPr>
        <w:t xml:space="preserve"> </w:t>
      </w:r>
      <w:r w:rsidRPr="00FD1554">
        <w:rPr>
          <w:rFonts w:ascii="Times New Roman" w:hAnsi="Times New Roman" w:cs="Times New Roman"/>
          <w:color w:val="0C0C0C"/>
          <w:sz w:val="22"/>
          <w:szCs w:val="22"/>
          <w:u w:val="single"/>
        </w:rPr>
        <w:t>Literacy</w:t>
      </w:r>
      <w:r w:rsidRPr="00FD1554">
        <w:rPr>
          <w:rFonts w:ascii="Times New Roman" w:hAnsi="Times New Roman" w:cs="Times New Roman"/>
          <w:color w:val="0C0C0C"/>
          <w:spacing w:val="-18"/>
          <w:sz w:val="22"/>
          <w:szCs w:val="22"/>
          <w:u w:val="single"/>
        </w:rPr>
        <w:t xml:space="preserve"> </w:t>
      </w:r>
      <w:r w:rsidRPr="00FD1554">
        <w:rPr>
          <w:rFonts w:ascii="Times New Roman" w:hAnsi="Times New Roman" w:cs="Times New Roman"/>
          <w:color w:val="0C0C0C"/>
          <w:sz w:val="22"/>
          <w:szCs w:val="22"/>
          <w:u w:val="single"/>
        </w:rPr>
        <w:t>Skills</w:t>
      </w:r>
      <w:r w:rsidR="00031820" w:rsidRPr="00C8696A">
        <w:rPr>
          <w:rFonts w:ascii="Times New Roman" w:hAnsi="Times New Roman" w:cs="Times New Roman"/>
          <w:color w:val="0C0C0C"/>
          <w:sz w:val="22"/>
          <w:szCs w:val="22"/>
        </w:rPr>
        <w:tab/>
      </w:r>
      <w:r w:rsidRPr="00FD1554">
        <w:rPr>
          <w:rFonts w:ascii="Times New Roman" w:hAnsi="Times New Roman" w:cs="Times New Roman"/>
          <w:color w:val="0C0C0C"/>
          <w:sz w:val="22"/>
          <w:szCs w:val="22"/>
          <w:u w:val="single"/>
        </w:rPr>
        <w:t>Applied</w:t>
      </w:r>
      <w:r w:rsidRPr="00FD1554">
        <w:rPr>
          <w:rFonts w:ascii="Times New Roman" w:hAnsi="Times New Roman" w:cs="Times New Roman"/>
          <w:color w:val="0C0C0C"/>
          <w:spacing w:val="-14"/>
          <w:sz w:val="22"/>
          <w:szCs w:val="22"/>
          <w:u w:val="single"/>
        </w:rPr>
        <w:t xml:space="preserve"> </w:t>
      </w:r>
      <w:r w:rsidRPr="00FD1554">
        <w:rPr>
          <w:rFonts w:ascii="Times New Roman" w:hAnsi="Times New Roman" w:cs="Times New Roman"/>
          <w:color w:val="0C0C0C"/>
          <w:sz w:val="22"/>
          <w:szCs w:val="22"/>
          <w:u w:val="single"/>
        </w:rPr>
        <w:t>Academic</w:t>
      </w:r>
      <w:r w:rsidRPr="00FD1554">
        <w:rPr>
          <w:rFonts w:ascii="Times New Roman" w:hAnsi="Times New Roman" w:cs="Times New Roman"/>
          <w:color w:val="0C0C0C"/>
          <w:spacing w:val="-14"/>
          <w:sz w:val="22"/>
          <w:szCs w:val="22"/>
          <w:u w:val="single"/>
        </w:rPr>
        <w:t xml:space="preserve"> </w:t>
      </w:r>
      <w:r w:rsidRPr="00FD1554">
        <w:rPr>
          <w:rFonts w:ascii="Times New Roman" w:hAnsi="Times New Roman" w:cs="Times New Roman"/>
          <w:color w:val="0C0C0C"/>
          <w:sz w:val="22"/>
          <w:szCs w:val="22"/>
          <w:u w:val="single"/>
        </w:rPr>
        <w:t>Skills</w:t>
      </w:r>
      <w:r w:rsidR="00654805" w:rsidRPr="00C8696A">
        <w:rPr>
          <w:rFonts w:ascii="Times New Roman" w:hAnsi="Times New Roman" w:cs="Times New Roman"/>
          <w:color w:val="0C0C0C"/>
          <w:sz w:val="22"/>
          <w:szCs w:val="22"/>
        </w:rPr>
        <w:tab/>
      </w:r>
      <w:r w:rsidR="00654805" w:rsidRPr="00C8696A">
        <w:rPr>
          <w:rFonts w:ascii="Times New Roman" w:hAnsi="Times New Roman" w:cs="Times New Roman"/>
          <w:color w:val="0C0C0C"/>
          <w:sz w:val="22"/>
          <w:szCs w:val="22"/>
        </w:rPr>
        <w:tab/>
      </w:r>
      <w:r w:rsidR="00031820" w:rsidRPr="00C8696A">
        <w:rPr>
          <w:rFonts w:ascii="Times New Roman" w:hAnsi="Times New Roman" w:cs="Times New Roman"/>
          <w:color w:val="0C0C0C"/>
          <w:sz w:val="22"/>
          <w:szCs w:val="22"/>
        </w:rPr>
        <w:tab/>
      </w:r>
      <w:r w:rsidR="00C8696A" w:rsidRPr="00FD1554">
        <w:rPr>
          <w:rFonts w:ascii="Times New Roman" w:hAnsi="Times New Roman" w:cs="Times New Roman"/>
          <w:color w:val="0C0C0C"/>
          <w:sz w:val="22"/>
          <w:szCs w:val="22"/>
          <w:u w:val="single"/>
        </w:rPr>
        <w:t>STEM-Related Skills</w:t>
      </w:r>
    </w:p>
    <w:p w14:paraId="45C7CD7B" w14:textId="77777777" w:rsidR="00FB56B2" w:rsidRPr="00FB56B2" w:rsidRDefault="00FB56B2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w w:val="105"/>
          <w:sz w:val="22"/>
          <w:szCs w:val="22"/>
        </w:rPr>
      </w:pPr>
      <w:r w:rsidRPr="00FB56B2">
        <w:rPr>
          <w:rFonts w:ascii="Times New Roman" w:hAnsi="Times New Roman" w:cs="Times New Roman"/>
          <w:color w:val="0C0C0C"/>
          <w:w w:val="105"/>
          <w:sz w:val="22"/>
          <w:szCs w:val="22"/>
        </w:rPr>
        <w:t>Adaptability</w:t>
      </w:r>
      <w:r w:rsidRPr="00FB56B2">
        <w:rPr>
          <w:rFonts w:ascii="Times New Roman" w:hAnsi="Times New Roman" w:cs="Times New Roman"/>
          <w:color w:val="0C0C0C"/>
          <w:w w:val="105"/>
          <w:sz w:val="22"/>
          <w:szCs w:val="22"/>
        </w:rPr>
        <w:tab/>
        <w:t>Computer Technology</w:t>
      </w:r>
      <w:r w:rsidRPr="00FB56B2">
        <w:rPr>
          <w:rFonts w:ascii="Times New Roman" w:hAnsi="Times New Roman" w:cs="Times New Roman"/>
          <w:color w:val="0C0C0C"/>
          <w:w w:val="105"/>
          <w:sz w:val="22"/>
          <w:szCs w:val="22"/>
        </w:rPr>
        <w:tab/>
        <w:t>Applied Mathematics</w:t>
      </w:r>
      <w:r w:rsidRPr="00FB56B2">
        <w:rPr>
          <w:rFonts w:ascii="Times New Roman" w:hAnsi="Times New Roman" w:cs="Times New Roman"/>
          <w:color w:val="0C0C0C"/>
          <w:w w:val="105"/>
          <w:sz w:val="22"/>
          <w:szCs w:val="22"/>
        </w:rPr>
        <w:tab/>
      </w:r>
      <w:r w:rsidRPr="00FB56B2">
        <w:rPr>
          <w:rFonts w:ascii="Times New Roman" w:hAnsi="Times New Roman" w:cs="Times New Roman"/>
          <w:color w:val="0C0C0C"/>
          <w:w w:val="105"/>
          <w:sz w:val="22"/>
          <w:szCs w:val="22"/>
        </w:rPr>
        <w:tab/>
      </w:r>
      <w:r w:rsidRPr="00FB56B2">
        <w:rPr>
          <w:rFonts w:ascii="Times New Roman" w:hAnsi="Times New Roman" w:cs="Times New Roman"/>
          <w:color w:val="0C0C0C"/>
          <w:w w:val="105"/>
          <w:sz w:val="22"/>
          <w:szCs w:val="22"/>
        </w:rPr>
        <w:tab/>
      </w:r>
      <w:r w:rsidRPr="00FB56B2">
        <w:rPr>
          <w:rFonts w:ascii="Times New Roman" w:hAnsi="Times New Roman" w:cs="Times New Roman"/>
          <w:color w:val="0C0C0C"/>
          <w:w w:val="105"/>
          <w:sz w:val="22"/>
          <w:szCs w:val="22"/>
        </w:rPr>
        <w:tab/>
        <w:t>Analyze</w:t>
      </w:r>
    </w:p>
    <w:p w14:paraId="45C7CD7C" w14:textId="77777777" w:rsidR="00FB56B2" w:rsidRDefault="00FB56B2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Collecting and Organizing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Database Usage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Reading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Engineering Concepts</w:t>
      </w:r>
    </w:p>
    <w:p w14:paraId="45C7CD7D" w14:textId="77777777" w:rsidR="00FB56B2" w:rsidRDefault="00FB56B2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Information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Graphic Design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Research and Analysis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Technology Driven</w:t>
      </w:r>
    </w:p>
    <w:p w14:paraId="45C7CD7E" w14:textId="77777777" w:rsidR="00FB56B2" w:rsidRDefault="00FB56B2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Creativity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Media Literacy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Writing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Science Concepts</w:t>
      </w:r>
    </w:p>
    <w:p w14:paraId="45C7CD7F" w14:textId="77777777" w:rsidR="00FB56B2" w:rsidRDefault="004522C7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Professionalism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Office Suite Software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Multiple Languages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 w:rsidR="00CD7194">
        <w:rPr>
          <w:rFonts w:ascii="Times New Roman" w:hAnsi="Times New Roman" w:cs="Times New Roman"/>
          <w:color w:val="0C0C0C"/>
          <w:sz w:val="22"/>
          <w:szCs w:val="22"/>
        </w:rPr>
        <w:t>Cause/</w:t>
      </w:r>
      <w:r>
        <w:rPr>
          <w:rFonts w:ascii="Times New Roman" w:hAnsi="Times New Roman" w:cs="Times New Roman"/>
          <w:color w:val="0C0C0C"/>
          <w:sz w:val="22"/>
          <w:szCs w:val="22"/>
        </w:rPr>
        <w:t>Effect</w:t>
      </w:r>
      <w:r w:rsidR="00CD7194">
        <w:rPr>
          <w:rFonts w:ascii="Times New Roman" w:hAnsi="Times New Roman" w:cs="Times New Roman"/>
          <w:color w:val="0C0C0C"/>
          <w:sz w:val="22"/>
          <w:szCs w:val="22"/>
        </w:rPr>
        <w:t xml:space="preserve"> relations</w:t>
      </w:r>
    </w:p>
    <w:p w14:paraId="45C7CD80" w14:textId="77777777" w:rsidR="004522C7" w:rsidRDefault="004522C7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Leadership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Coding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 w:rsidR="00CD7194">
        <w:rPr>
          <w:rFonts w:ascii="Times New Roman" w:hAnsi="Times New Roman" w:cs="Times New Roman"/>
          <w:color w:val="0C0C0C"/>
          <w:sz w:val="22"/>
          <w:szCs w:val="22"/>
        </w:rPr>
        <w:t>Predict/Conclude</w:t>
      </w:r>
    </w:p>
    <w:p w14:paraId="45C7CD81" w14:textId="77777777" w:rsidR="004522C7" w:rsidRDefault="004522C7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Project Management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Software Development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 w:rsidR="00CD7194">
        <w:rPr>
          <w:rFonts w:ascii="Times New Roman" w:hAnsi="Times New Roman" w:cs="Times New Roman"/>
          <w:color w:val="0C0C0C"/>
          <w:sz w:val="22"/>
          <w:szCs w:val="22"/>
        </w:rPr>
        <w:t>Repair equipment</w:t>
      </w:r>
      <w:r>
        <w:rPr>
          <w:rFonts w:ascii="Times New Roman" w:hAnsi="Times New Roman" w:cs="Times New Roman"/>
          <w:color w:val="0C0C0C"/>
          <w:sz w:val="22"/>
          <w:szCs w:val="22"/>
        </w:rPr>
        <w:t xml:space="preserve"> </w:t>
      </w:r>
    </w:p>
    <w:p w14:paraId="45C7CD82" w14:textId="77777777" w:rsidR="004522C7" w:rsidRDefault="004522C7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Public Speaking/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Spreadsheet Usage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 w:rsidR="00CD7194">
        <w:rPr>
          <w:rFonts w:ascii="Times New Roman" w:hAnsi="Times New Roman" w:cs="Times New Roman"/>
          <w:color w:val="0C0C0C"/>
          <w:sz w:val="22"/>
          <w:szCs w:val="22"/>
        </w:rPr>
        <w:t>Uses software effectively</w:t>
      </w:r>
    </w:p>
    <w:p w14:paraId="45C7CD83" w14:textId="77777777" w:rsidR="004522C7" w:rsidRDefault="004522C7" w:rsidP="004522C7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Presentations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Web Development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 w:rsidR="00CD7194">
        <w:rPr>
          <w:rFonts w:ascii="Times New Roman" w:hAnsi="Times New Roman" w:cs="Times New Roman"/>
          <w:color w:val="0C0C0C"/>
          <w:sz w:val="22"/>
          <w:szCs w:val="22"/>
        </w:rPr>
        <w:t>Mathematics concepts</w:t>
      </w:r>
    </w:p>
    <w:p w14:paraId="45C7CD84" w14:textId="77777777" w:rsidR="004522C7" w:rsidRDefault="004522C7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>Understanding Aspects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  <w:t>(or industry specific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</w:p>
    <w:p w14:paraId="45C7CD85" w14:textId="5BF9103D" w:rsidR="004522C7" w:rsidRPr="00FB56B2" w:rsidRDefault="004522C7" w:rsidP="00FB56B2">
      <w:pPr>
        <w:pStyle w:val="BodyText"/>
        <w:tabs>
          <w:tab w:val="left" w:pos="3390"/>
          <w:tab w:val="left" w:pos="3510"/>
          <w:tab w:val="left" w:pos="6030"/>
          <w:tab w:val="left" w:pos="8070"/>
          <w:tab w:val="left" w:pos="8820"/>
        </w:tabs>
        <w:kinsoku w:val="0"/>
        <w:overflowPunct w:val="0"/>
        <w:ind w:left="274"/>
        <w:rPr>
          <w:rFonts w:ascii="Times New Roman" w:hAnsi="Times New Roman" w:cs="Times New Roman"/>
          <w:color w:val="0C0C0C"/>
          <w:sz w:val="22"/>
          <w:szCs w:val="22"/>
        </w:rPr>
      </w:pPr>
      <w:r>
        <w:rPr>
          <w:rFonts w:ascii="Times New Roman" w:hAnsi="Times New Roman" w:cs="Times New Roman"/>
          <w:color w:val="0C0C0C"/>
          <w:sz w:val="22"/>
          <w:szCs w:val="22"/>
        </w:rPr>
        <w:tab/>
        <w:t>technology)</w:t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  <w:r>
        <w:rPr>
          <w:rFonts w:ascii="Times New Roman" w:hAnsi="Times New Roman" w:cs="Times New Roman"/>
          <w:color w:val="0C0C0C"/>
          <w:sz w:val="22"/>
          <w:szCs w:val="22"/>
        </w:rPr>
        <w:tab/>
      </w:r>
    </w:p>
    <w:p w14:paraId="45C7CD86" w14:textId="77777777" w:rsidR="00CD5E59" w:rsidRPr="00092632" w:rsidRDefault="00CD5E59">
      <w:pPr>
        <w:pStyle w:val="BodyText"/>
        <w:kinsoku w:val="0"/>
        <w:overflowPunct w:val="0"/>
        <w:spacing w:before="11"/>
        <w:ind w:left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4131"/>
        <w:gridCol w:w="460"/>
        <w:gridCol w:w="809"/>
        <w:gridCol w:w="4276"/>
      </w:tblGrid>
      <w:tr w:rsidR="00D96DDA" w:rsidRPr="00092632" w14:paraId="45C7CD90" w14:textId="77777777" w:rsidTr="009878A3">
        <w:trPr>
          <w:cantSplit/>
          <w:trHeight w:hRule="exact" w:val="1036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7CD87" w14:textId="77777777" w:rsidR="00D96DDA" w:rsidRPr="009878A3" w:rsidRDefault="00D96DDA">
            <w:pPr>
              <w:pStyle w:val="TableParagraph"/>
              <w:kinsoku w:val="0"/>
              <w:overflowPunct w:val="0"/>
              <w:spacing w:before="5"/>
              <w:ind w:left="43"/>
              <w:rPr>
                <w:rFonts w:ascii="Times New Roman" w:hAnsi="Times New Roman" w:cs="Times New Roman"/>
              </w:rPr>
            </w:pPr>
            <w:r w:rsidRPr="009878A3">
              <w:rPr>
                <w:rFonts w:ascii="Times New Roman" w:hAnsi="Times New Roman" w:cs="Times New Roman"/>
                <w:w w:val="85"/>
              </w:rPr>
              <w:t>SKILL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7CD88" w14:textId="77777777" w:rsidR="00D96DDA" w:rsidRPr="009878A3" w:rsidRDefault="00D96DDA">
            <w:pPr>
              <w:pStyle w:val="TableParagraph"/>
              <w:kinsoku w:val="0"/>
              <w:overflowPunct w:val="0"/>
              <w:spacing w:before="5"/>
              <w:ind w:left="38"/>
              <w:rPr>
                <w:rFonts w:ascii="Times New Roman" w:hAnsi="Times New Roman" w:cs="Times New Roman"/>
              </w:rPr>
            </w:pPr>
            <w:r w:rsidRPr="009878A3">
              <w:rPr>
                <w:rFonts w:ascii="Times New Roman" w:hAnsi="Times New Roman" w:cs="Times New Roman"/>
                <w:w w:val="80"/>
              </w:rPr>
              <w:t>SKILL DEFINITION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7CD89" w14:textId="4E098E7F" w:rsidR="00D96DDA" w:rsidRPr="009878A3" w:rsidRDefault="00D96DDA" w:rsidP="00632EAA">
            <w:pPr>
              <w:pStyle w:val="TableParagraph"/>
              <w:kinsoku w:val="0"/>
              <w:overflowPunct w:val="0"/>
              <w:spacing w:before="5"/>
              <w:ind w:left="-91" w:firstLine="91"/>
              <w:rPr>
                <w:rFonts w:ascii="Times New Roman" w:hAnsi="Times New Roman" w:cs="Times New Roman"/>
                <w:w w:val="95"/>
              </w:rPr>
            </w:pPr>
            <w:r w:rsidRPr="009878A3">
              <w:rPr>
                <w:rFonts w:ascii="Times New Roman" w:hAnsi="Times New Roman" w:cs="Times New Roman"/>
                <w:w w:val="95"/>
              </w:rPr>
              <w:t>REVIEWS</w:t>
            </w:r>
          </w:p>
          <w:p w14:paraId="45C7CD8A" w14:textId="221F1F80" w:rsidR="00D96DDA" w:rsidRPr="00074FD2" w:rsidRDefault="009878A3" w:rsidP="009878A3">
            <w:pPr>
              <w:pStyle w:val="TableParagraph"/>
              <w:kinsoku w:val="0"/>
              <w:overflowPunct w:val="0"/>
              <w:spacing w:before="8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D96DDA" w:rsidRPr="00074FD2">
              <w:rPr>
                <w:rFonts w:ascii="Times New Roman" w:hAnsi="Times New Roman" w:cs="Times New Roman"/>
                <w:sz w:val="18"/>
                <w:szCs w:val="18"/>
              </w:rPr>
              <w:t>1-5 Scale</w:t>
            </w:r>
          </w:p>
          <w:p w14:paraId="45C7CD8C" w14:textId="561863B1" w:rsidR="00D96DDA" w:rsidRPr="009878A3" w:rsidRDefault="00D96DDA" w:rsidP="009878A3">
            <w:pPr>
              <w:pStyle w:val="TableParagraph"/>
              <w:kinsoku w:val="0"/>
              <w:overflowPunct w:val="0"/>
              <w:spacing w:before="1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4FD2">
              <w:rPr>
                <w:rFonts w:ascii="Times New Roman" w:hAnsi="Times New Roman" w:cs="Times New Roman"/>
                <w:sz w:val="18"/>
                <w:szCs w:val="18"/>
              </w:rPr>
              <w:t>(See Key Above)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C7CD8D" w14:textId="77777777" w:rsidR="00D96DDA" w:rsidRPr="009878A3" w:rsidRDefault="00D96DDA" w:rsidP="00632EAA">
            <w:pPr>
              <w:pStyle w:val="TableParagraph"/>
              <w:kinsoku w:val="0"/>
              <w:overflowPunct w:val="0"/>
              <w:spacing w:before="5"/>
              <w:ind w:left="38"/>
              <w:rPr>
                <w:rFonts w:ascii="Times New Roman" w:hAnsi="Times New Roman" w:cs="Times New Roman"/>
              </w:rPr>
            </w:pPr>
            <w:r w:rsidRPr="009878A3">
              <w:rPr>
                <w:rFonts w:ascii="Times New Roman" w:hAnsi="Times New Roman" w:cs="Times New Roman"/>
              </w:rPr>
              <w:t>COMMENTS</w:t>
            </w:r>
          </w:p>
          <w:p w14:paraId="45C7CD8E" w14:textId="77777777" w:rsidR="00D96DDA" w:rsidRDefault="00D96DDA" w:rsidP="00632EAA">
            <w:pPr>
              <w:pStyle w:val="TableParagraph"/>
              <w:kinsoku w:val="0"/>
              <w:overflowPunct w:val="0"/>
              <w:spacing w:before="8"/>
              <w:ind w:left="38"/>
              <w:rPr>
                <w:rFonts w:ascii="Times New Roman" w:hAnsi="Times New Roman" w:cs="Times New Roman"/>
                <w:sz w:val="18"/>
                <w:szCs w:val="18"/>
              </w:rPr>
            </w:pPr>
            <w:r w:rsidRPr="00074FD2">
              <w:rPr>
                <w:rFonts w:ascii="Times New Roman" w:hAnsi="Times New Roman" w:cs="Times New Roman"/>
                <w:sz w:val="18"/>
                <w:szCs w:val="18"/>
              </w:rPr>
              <w:t>Notes, goals, and reflections for Review</w:t>
            </w:r>
          </w:p>
          <w:p w14:paraId="45C7CD8F" w14:textId="24A354E0" w:rsidR="00D96DDA" w:rsidRPr="00092632" w:rsidRDefault="00D96DDA" w:rsidP="00632EAA">
            <w:pPr>
              <w:pStyle w:val="TableParagraph"/>
              <w:kinsoku w:val="0"/>
              <w:overflowPunct w:val="0"/>
              <w:spacing w:before="8"/>
              <w:ind w:left="38"/>
              <w:rPr>
                <w:rFonts w:ascii="Times New Roman" w:hAnsi="Times New Roman" w:cs="Times New Roman"/>
                <w:sz w:val="22"/>
                <w:szCs w:val="22"/>
              </w:rPr>
            </w:pPr>
            <w:r w:rsidRPr="00074FD2">
              <w:rPr>
                <w:rFonts w:ascii="Times New Roman" w:hAnsi="Times New Roman" w:cs="Times New Roman"/>
                <w:sz w:val="18"/>
                <w:szCs w:val="18"/>
              </w:rPr>
              <w:t>#1 and Review #</w:t>
            </w:r>
            <w:r w:rsidRPr="000926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3702D8" w:rsidRPr="00092632" w14:paraId="45C7CD96" w14:textId="77777777" w:rsidTr="009878A3">
        <w:trPr>
          <w:cantSplit/>
          <w:trHeight w:hRule="exact" w:val="730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1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2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3" w14:textId="77777777" w:rsidR="003702D8" w:rsidRPr="00092632" w:rsidRDefault="003F2473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4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D5A7" w14:textId="77777777" w:rsidR="003702D8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AE95A6" w14:textId="77777777" w:rsidR="009878A3" w:rsidRDefault="009878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8A4ADE" w14:textId="77777777" w:rsidR="009878A3" w:rsidRDefault="009878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E20B52" w14:textId="77777777" w:rsidR="009878A3" w:rsidRDefault="009878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C7CD95" w14:textId="778A40BA" w:rsidR="009878A3" w:rsidRPr="00092632" w:rsidRDefault="009878A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02D8" w:rsidRPr="00092632" w14:paraId="45C7CD9C" w14:textId="77777777" w:rsidTr="007D256D">
        <w:trPr>
          <w:cantSplit/>
          <w:trHeight w:hRule="exact" w:val="622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7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8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9" w14:textId="77777777" w:rsidR="003702D8" w:rsidRPr="00092632" w:rsidRDefault="003F2473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A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B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02D8" w:rsidRPr="00092632" w14:paraId="45C7CDA2" w14:textId="77777777" w:rsidTr="009878A3">
        <w:trPr>
          <w:cantSplit/>
          <w:trHeight w:hRule="exact" w:val="730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D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E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9F" w14:textId="77777777" w:rsidR="003702D8" w:rsidRPr="00092632" w:rsidRDefault="003F2473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0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1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02D8" w:rsidRPr="00092632" w14:paraId="45C7CDA8" w14:textId="77777777" w:rsidTr="007D256D">
        <w:trPr>
          <w:cantSplit/>
          <w:trHeight w:hRule="exact" w:val="703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3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4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5" w14:textId="77777777" w:rsidR="003702D8" w:rsidRPr="00092632" w:rsidRDefault="003F2473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6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7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02D8" w:rsidRPr="00092632" w14:paraId="45C7CDAE" w14:textId="77777777" w:rsidTr="007D256D">
        <w:trPr>
          <w:cantSplit/>
          <w:trHeight w:hRule="exact" w:val="730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9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A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B" w14:textId="77777777" w:rsidR="003702D8" w:rsidRPr="00092632" w:rsidRDefault="003F2473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C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D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02D8" w:rsidRPr="00092632" w14:paraId="45C7CDB4" w14:textId="77777777" w:rsidTr="007D256D">
        <w:trPr>
          <w:cantSplit/>
          <w:trHeight w:hRule="exact" w:val="703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AF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0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1" w14:textId="77777777" w:rsidR="003702D8" w:rsidRPr="00092632" w:rsidRDefault="00906C03">
            <w:pPr>
              <w:pStyle w:val="TableParagraph"/>
              <w:kinsoku w:val="0"/>
              <w:overflowPunct w:val="0"/>
              <w:spacing w:before="80"/>
              <w:ind w:left="15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2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3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02D8" w:rsidRPr="00092632" w14:paraId="45C7CDBA" w14:textId="77777777" w:rsidTr="009878A3">
        <w:trPr>
          <w:cantSplit/>
          <w:trHeight w:hRule="exact" w:val="730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5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6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7" w14:textId="77777777" w:rsidR="003702D8" w:rsidRPr="00092632" w:rsidRDefault="003F2473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8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9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02D8" w:rsidRPr="00092632" w14:paraId="45C7CDC0" w14:textId="77777777" w:rsidTr="009878A3">
        <w:trPr>
          <w:cantSplit/>
          <w:trHeight w:hRule="exact" w:val="730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B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C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D" w14:textId="77777777" w:rsidR="003702D8" w:rsidRPr="00092632" w:rsidRDefault="003F2473">
            <w:pPr>
              <w:pStyle w:val="TableParagraph"/>
              <w:kinsoku w:val="0"/>
              <w:overflowPunct w:val="0"/>
              <w:spacing w:befor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E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DBF" w14:textId="77777777" w:rsidR="003702D8" w:rsidRPr="00092632" w:rsidRDefault="003702D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5C7CDD1" w14:textId="77777777" w:rsidR="002D6E33" w:rsidRDefault="002D6E33" w:rsidP="00872230">
      <w:pPr>
        <w:ind w:left="90" w:firstLine="198"/>
        <w:rPr>
          <w:rFonts w:ascii="Times New Roman" w:hAnsi="Times New Roman" w:cs="Times New Roman"/>
          <w:caps/>
          <w:sz w:val="22"/>
          <w:szCs w:val="22"/>
          <w:shd w:val="clear" w:color="auto" w:fill="F2F2F2" w:themeFill="background1" w:themeFillShade="F2"/>
        </w:rPr>
      </w:pPr>
    </w:p>
    <w:p w14:paraId="45C7CDD2" w14:textId="77777777" w:rsidR="00CD5E59" w:rsidRDefault="00CD5E59" w:rsidP="00872230">
      <w:pPr>
        <w:ind w:left="90" w:firstLine="198"/>
        <w:rPr>
          <w:rFonts w:ascii="Times New Roman" w:hAnsi="Times New Roman" w:cs="Times New Roman"/>
          <w:caps/>
          <w:sz w:val="22"/>
          <w:szCs w:val="22"/>
          <w:shd w:val="clear" w:color="auto" w:fill="F2F2F2" w:themeFill="background1" w:themeFillShade="F2"/>
        </w:rPr>
      </w:pPr>
    </w:p>
    <w:p w14:paraId="20060674" w14:textId="77777777" w:rsidR="007D256D" w:rsidRDefault="007D256D" w:rsidP="00872230">
      <w:pPr>
        <w:ind w:left="90" w:firstLine="198"/>
        <w:rPr>
          <w:rFonts w:ascii="Times New Roman" w:hAnsi="Times New Roman" w:cs="Times New Roman"/>
          <w:caps/>
          <w:sz w:val="22"/>
          <w:szCs w:val="22"/>
          <w:highlight w:val="lightGray"/>
          <w:shd w:val="clear" w:color="auto" w:fill="F2F2F2" w:themeFill="background1" w:themeFillShade="F2"/>
        </w:rPr>
      </w:pPr>
    </w:p>
    <w:p w14:paraId="7F3BC057" w14:textId="77777777" w:rsidR="007D256D" w:rsidRDefault="007D256D" w:rsidP="00872230">
      <w:pPr>
        <w:ind w:left="90" w:firstLine="198"/>
        <w:rPr>
          <w:rFonts w:ascii="Times New Roman" w:hAnsi="Times New Roman" w:cs="Times New Roman"/>
          <w:caps/>
          <w:sz w:val="22"/>
          <w:szCs w:val="22"/>
          <w:highlight w:val="lightGray"/>
          <w:shd w:val="clear" w:color="auto" w:fill="F2F2F2" w:themeFill="background1" w:themeFillShade="F2"/>
        </w:rPr>
      </w:pPr>
    </w:p>
    <w:p w14:paraId="134A9FD4" w14:textId="77777777" w:rsidR="007D256D" w:rsidRDefault="007D256D" w:rsidP="00872230">
      <w:pPr>
        <w:ind w:left="90" w:firstLine="198"/>
        <w:rPr>
          <w:rFonts w:ascii="Times New Roman" w:hAnsi="Times New Roman" w:cs="Times New Roman"/>
          <w:caps/>
          <w:sz w:val="22"/>
          <w:szCs w:val="22"/>
          <w:highlight w:val="lightGray"/>
          <w:shd w:val="clear" w:color="auto" w:fill="F2F2F2" w:themeFill="background1" w:themeFillShade="F2"/>
        </w:rPr>
      </w:pPr>
    </w:p>
    <w:p w14:paraId="45C7CDD3" w14:textId="324EC790" w:rsidR="00316E23" w:rsidRPr="00872230" w:rsidRDefault="003E5979" w:rsidP="00872230">
      <w:pPr>
        <w:ind w:left="90" w:firstLine="198"/>
        <w:rPr>
          <w:rFonts w:ascii="Times New Roman" w:hAnsi="Times New Roman" w:cs="Times New Roman"/>
          <w:caps/>
          <w:sz w:val="22"/>
          <w:szCs w:val="22"/>
        </w:rPr>
      </w:pPr>
      <w:r w:rsidRPr="003E5979">
        <w:rPr>
          <w:rFonts w:ascii="Times New Roman" w:hAnsi="Times New Roman" w:cs="Times New Roman"/>
          <w:caps/>
          <w:sz w:val="22"/>
          <w:szCs w:val="22"/>
          <w:highlight w:val="lightGray"/>
          <w:shd w:val="clear" w:color="auto" w:fill="F2F2F2" w:themeFill="background1" w:themeFillShade="F2"/>
        </w:rPr>
        <w:t xml:space="preserve">Evaluation </w:t>
      </w:r>
      <w:r w:rsidR="00872230" w:rsidRPr="003E5979">
        <w:rPr>
          <w:rFonts w:ascii="Times New Roman" w:hAnsi="Times New Roman" w:cs="Times New Roman"/>
          <w:caps/>
          <w:sz w:val="22"/>
          <w:szCs w:val="22"/>
          <w:highlight w:val="lightGray"/>
          <w:shd w:val="clear" w:color="auto" w:fill="F2F2F2" w:themeFill="background1" w:themeFillShade="F2"/>
        </w:rPr>
        <w:t>Review 1:</w:t>
      </w:r>
      <w:r w:rsidR="00D96DDA" w:rsidRPr="00D96DDA">
        <w:rPr>
          <w:rFonts w:ascii="Times New Roman" w:hAnsi="Times New Roman" w:cs="Times New Roman"/>
          <w:caps/>
          <w:sz w:val="22"/>
          <w:szCs w:val="22"/>
          <w:shd w:val="clear" w:color="auto" w:fill="F2F2F2" w:themeFill="background1" w:themeFillShade="F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="004522C7">
        <w:rPr>
          <w:rFonts w:ascii="Times New Roman" w:hAnsi="Times New Roman" w:cs="Times New Roman"/>
          <w:caps/>
          <w:sz w:val="22"/>
          <w:szCs w:val="22"/>
        </w:rPr>
        <w:tab/>
      </w:r>
      <w:r w:rsidRPr="003E5979">
        <w:rPr>
          <w:rFonts w:ascii="Times New Roman" w:hAnsi="Times New Roman" w:cs="Times New Roman"/>
          <w:caps/>
          <w:sz w:val="22"/>
          <w:szCs w:val="22"/>
          <w:highlight w:val="lightGray"/>
        </w:rPr>
        <w:t xml:space="preserve">Evaluation </w:t>
      </w:r>
      <w:r w:rsidR="00D96DDA" w:rsidRPr="003E5979">
        <w:rPr>
          <w:rFonts w:ascii="Times New Roman" w:hAnsi="Times New Roman" w:cs="Times New Roman"/>
          <w:caps/>
          <w:sz w:val="22"/>
          <w:szCs w:val="22"/>
          <w:highlight w:val="lightGray"/>
          <w:shd w:val="clear" w:color="auto" w:fill="F2F2F2" w:themeFill="background1" w:themeFillShade="F2"/>
        </w:rPr>
        <w:t>REVIEW 2:</w:t>
      </w:r>
    </w:p>
    <w:p w14:paraId="45C7CDD4" w14:textId="77777777" w:rsidR="00872230" w:rsidRDefault="00872230" w:rsidP="00872230">
      <w:pPr>
        <w:ind w:left="90" w:firstLine="198"/>
        <w:rPr>
          <w:rFonts w:ascii="Times New Roman" w:hAnsi="Times New Roman" w:cs="Times New Roman"/>
          <w:sz w:val="22"/>
          <w:szCs w:val="22"/>
        </w:rPr>
      </w:pPr>
    </w:p>
    <w:p w14:paraId="45C7CDD5" w14:textId="77DC8806" w:rsidR="00D96DDA" w:rsidRDefault="002D6E33" w:rsidP="00D96DDA">
      <w:pPr>
        <w:spacing w:line="360" w:lineRule="auto"/>
        <w:ind w:left="86" w:firstLine="2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Student</w:t>
      </w:r>
      <w:r w:rsidR="00872230">
        <w:rPr>
          <w:rFonts w:ascii="Times New Roman" w:hAnsi="Times New Roman" w:cs="Times New Roman"/>
          <w:sz w:val="22"/>
          <w:szCs w:val="22"/>
        </w:rPr>
        <w:t xml:space="preserve"> Signature: 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CD7194">
        <w:rPr>
          <w:rFonts w:ascii="Times New Roman" w:hAnsi="Times New Roman" w:cs="Times New Roman"/>
          <w:sz w:val="22"/>
          <w:szCs w:val="22"/>
        </w:rPr>
        <w:t xml:space="preserve">    </w:t>
      </w:r>
      <w:r w:rsidR="009878A3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Student</w:t>
      </w:r>
      <w:r w:rsidR="00D96DDA">
        <w:rPr>
          <w:rFonts w:ascii="Times New Roman" w:hAnsi="Times New Roman" w:cs="Times New Roman"/>
          <w:sz w:val="22"/>
          <w:szCs w:val="22"/>
        </w:rPr>
        <w:t xml:space="preserve"> Signature: ___________________________</w:t>
      </w:r>
      <w:r w:rsidR="009878A3">
        <w:rPr>
          <w:rFonts w:ascii="Times New Roman" w:hAnsi="Times New Roman" w:cs="Times New Roman"/>
          <w:sz w:val="22"/>
          <w:szCs w:val="22"/>
        </w:rPr>
        <w:t>__</w:t>
      </w:r>
    </w:p>
    <w:p w14:paraId="45C7CDD6" w14:textId="4EE3483F" w:rsidR="00D96DDA" w:rsidRDefault="003E5979" w:rsidP="00D96DDA">
      <w:pPr>
        <w:spacing w:line="360" w:lineRule="auto"/>
        <w:ind w:left="86" w:firstLine="2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Worksite </w:t>
      </w:r>
      <w:r w:rsidR="00D96DDA">
        <w:rPr>
          <w:rFonts w:ascii="Times New Roman" w:hAnsi="Times New Roman" w:cs="Times New Roman"/>
          <w:sz w:val="22"/>
          <w:szCs w:val="22"/>
        </w:rPr>
        <w:t>Supervisor Signature:</w:t>
      </w:r>
      <w:r w:rsidR="00CD7194">
        <w:rPr>
          <w:rFonts w:ascii="Times New Roman" w:hAnsi="Times New Roman" w:cs="Times New Roman"/>
          <w:sz w:val="22"/>
          <w:szCs w:val="22"/>
        </w:rPr>
        <w:t xml:space="preserve"> ________________</w:t>
      </w:r>
      <w:r w:rsidR="004522C7">
        <w:rPr>
          <w:rFonts w:ascii="Times New Roman" w:hAnsi="Times New Roman" w:cs="Times New Roman"/>
          <w:sz w:val="22"/>
          <w:szCs w:val="22"/>
        </w:rPr>
        <w:tab/>
      </w:r>
      <w:r w:rsidR="004522C7">
        <w:rPr>
          <w:rFonts w:ascii="Times New Roman" w:hAnsi="Times New Roman" w:cs="Times New Roman"/>
          <w:sz w:val="22"/>
          <w:szCs w:val="22"/>
        </w:rPr>
        <w:tab/>
      </w:r>
      <w:r w:rsidR="00CD7194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9878A3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Worksite </w:t>
      </w:r>
      <w:r w:rsidR="00D96DDA">
        <w:rPr>
          <w:rFonts w:ascii="Times New Roman" w:hAnsi="Times New Roman" w:cs="Times New Roman"/>
          <w:sz w:val="22"/>
          <w:szCs w:val="22"/>
        </w:rPr>
        <w:t>Supervisor Signature: _____________</w:t>
      </w:r>
      <w:r>
        <w:rPr>
          <w:rFonts w:ascii="Times New Roman" w:hAnsi="Times New Roman" w:cs="Times New Roman"/>
          <w:sz w:val="22"/>
          <w:szCs w:val="22"/>
        </w:rPr>
        <w:t>______</w:t>
      </w:r>
    </w:p>
    <w:p w14:paraId="45C7CDD7" w14:textId="6DB61007" w:rsidR="00D96DDA" w:rsidRDefault="00D96DDA" w:rsidP="00D96DDA">
      <w:pPr>
        <w:spacing w:line="360" w:lineRule="auto"/>
        <w:ind w:left="86" w:firstLine="2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="00CD7194">
        <w:rPr>
          <w:rFonts w:ascii="Times New Roman" w:hAnsi="Times New Roman" w:cs="Times New Roman"/>
          <w:sz w:val="22"/>
          <w:szCs w:val="22"/>
        </w:rPr>
        <w:t xml:space="preserve">chool </w:t>
      </w:r>
      <w:r w:rsidR="003E5979">
        <w:rPr>
          <w:rFonts w:ascii="Times New Roman" w:hAnsi="Times New Roman" w:cs="Times New Roman"/>
          <w:sz w:val="22"/>
          <w:szCs w:val="22"/>
        </w:rPr>
        <w:t>Rep.</w:t>
      </w:r>
      <w:r>
        <w:rPr>
          <w:rFonts w:ascii="Times New Roman" w:hAnsi="Times New Roman" w:cs="Times New Roman"/>
          <w:sz w:val="22"/>
          <w:szCs w:val="22"/>
        </w:rPr>
        <w:t xml:space="preserve"> Signature: _</w:t>
      </w:r>
      <w:r w:rsidR="00CD7194">
        <w:rPr>
          <w:rFonts w:ascii="Times New Roman" w:hAnsi="Times New Roman" w:cs="Times New Roman"/>
          <w:sz w:val="22"/>
          <w:szCs w:val="22"/>
        </w:rPr>
        <w:t>______________________</w:t>
      </w:r>
      <w:r w:rsidR="004522C7">
        <w:rPr>
          <w:rFonts w:ascii="Times New Roman" w:hAnsi="Times New Roman" w:cs="Times New Roman"/>
          <w:sz w:val="22"/>
          <w:szCs w:val="22"/>
        </w:rPr>
        <w:tab/>
      </w:r>
      <w:r w:rsidR="004522C7">
        <w:rPr>
          <w:rFonts w:ascii="Times New Roman" w:hAnsi="Times New Roman" w:cs="Times New Roman"/>
          <w:sz w:val="22"/>
          <w:szCs w:val="22"/>
        </w:rPr>
        <w:tab/>
      </w:r>
      <w:r w:rsidR="004522C7">
        <w:rPr>
          <w:rFonts w:ascii="Times New Roman" w:hAnsi="Times New Roman" w:cs="Times New Roman"/>
          <w:sz w:val="22"/>
          <w:szCs w:val="22"/>
        </w:rPr>
        <w:tab/>
      </w:r>
      <w:r w:rsidR="00CD7194">
        <w:rPr>
          <w:rFonts w:ascii="Times New Roman" w:hAnsi="Times New Roman" w:cs="Times New Roman"/>
          <w:sz w:val="22"/>
          <w:szCs w:val="22"/>
        </w:rPr>
        <w:t xml:space="preserve">    </w:t>
      </w:r>
      <w:r w:rsidR="009878A3">
        <w:rPr>
          <w:rFonts w:ascii="Times New Roman" w:hAnsi="Times New Roman" w:cs="Times New Roman"/>
          <w:sz w:val="22"/>
          <w:szCs w:val="22"/>
        </w:rPr>
        <w:tab/>
      </w:r>
      <w:r w:rsidR="00CD7194">
        <w:rPr>
          <w:rFonts w:ascii="Times New Roman" w:hAnsi="Times New Roman" w:cs="Times New Roman"/>
          <w:sz w:val="22"/>
          <w:szCs w:val="22"/>
        </w:rPr>
        <w:t xml:space="preserve">School </w:t>
      </w:r>
      <w:r w:rsidR="003E5979">
        <w:rPr>
          <w:rFonts w:ascii="Times New Roman" w:hAnsi="Times New Roman" w:cs="Times New Roman"/>
          <w:sz w:val="22"/>
          <w:szCs w:val="22"/>
        </w:rPr>
        <w:t>Rep.</w:t>
      </w:r>
      <w:r>
        <w:rPr>
          <w:rFonts w:ascii="Times New Roman" w:hAnsi="Times New Roman" w:cs="Times New Roman"/>
          <w:sz w:val="22"/>
          <w:szCs w:val="22"/>
        </w:rPr>
        <w:t xml:space="preserve"> Signat</w:t>
      </w:r>
      <w:r w:rsidR="009878A3">
        <w:rPr>
          <w:rFonts w:ascii="Times New Roman" w:hAnsi="Times New Roman" w:cs="Times New Roman"/>
          <w:sz w:val="22"/>
          <w:szCs w:val="22"/>
        </w:rPr>
        <w:t>ure: __________________________</w:t>
      </w:r>
    </w:p>
    <w:p w14:paraId="45C7CDD8" w14:textId="1494AFBB" w:rsidR="00D96DDA" w:rsidRPr="00092632" w:rsidRDefault="00D96DDA" w:rsidP="00D96DDA">
      <w:pPr>
        <w:tabs>
          <w:tab w:val="left" w:pos="6030"/>
        </w:tabs>
        <w:spacing w:line="360" w:lineRule="auto"/>
        <w:ind w:left="86" w:firstLine="2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Date</w:t>
      </w:r>
      <w:r w:rsidR="004522C7">
        <w:rPr>
          <w:rFonts w:ascii="Times New Roman" w:hAnsi="Times New Roman" w:cs="Times New Roman"/>
          <w:sz w:val="22"/>
          <w:szCs w:val="22"/>
        </w:rPr>
        <w:t>: ___________________________</w:t>
      </w:r>
      <w:r w:rsidR="00CD7194">
        <w:rPr>
          <w:rFonts w:ascii="Times New Roman" w:hAnsi="Times New Roman" w:cs="Times New Roman"/>
          <w:sz w:val="22"/>
          <w:szCs w:val="22"/>
        </w:rPr>
        <w:t>_____</w:t>
      </w:r>
      <w:r w:rsidR="009878A3">
        <w:rPr>
          <w:rFonts w:ascii="Times New Roman" w:hAnsi="Times New Roman" w:cs="Times New Roman"/>
          <w:sz w:val="22"/>
          <w:szCs w:val="22"/>
        </w:rPr>
        <w:t xml:space="preserve">_____ </w:t>
      </w:r>
      <w:r w:rsidR="009878A3">
        <w:rPr>
          <w:rFonts w:ascii="Times New Roman" w:hAnsi="Times New Roman" w:cs="Times New Roman"/>
          <w:sz w:val="22"/>
          <w:szCs w:val="22"/>
        </w:rPr>
        <w:tab/>
        <w:t>D</w:t>
      </w:r>
      <w:r>
        <w:rPr>
          <w:rFonts w:ascii="Times New Roman" w:hAnsi="Times New Roman" w:cs="Times New Roman"/>
          <w:sz w:val="22"/>
          <w:szCs w:val="22"/>
        </w:rPr>
        <w:t>ate: __________________________</w:t>
      </w:r>
      <w:r w:rsidR="00CD7194">
        <w:rPr>
          <w:rFonts w:ascii="Times New Roman" w:hAnsi="Times New Roman" w:cs="Times New Roman"/>
          <w:sz w:val="22"/>
          <w:szCs w:val="22"/>
        </w:rPr>
        <w:t>_______________</w:t>
      </w:r>
    </w:p>
    <w:sectPr w:rsidR="00D96DDA" w:rsidRPr="00092632" w:rsidSect="00017453">
      <w:headerReference w:type="default" r:id="rId11"/>
      <w:footerReference w:type="default" r:id="rId12"/>
      <w:type w:val="continuous"/>
      <w:pgSz w:w="12240" w:h="15840"/>
      <w:pgMar w:top="360" w:right="240" w:bottom="280" w:left="320" w:header="720" w:footer="720" w:gutter="0"/>
      <w:cols w:space="720" w:equalWidth="0">
        <w:col w:w="116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7CDE3" w14:textId="77777777" w:rsidR="000D747D" w:rsidRDefault="000D747D" w:rsidP="006042FE">
      <w:r>
        <w:separator/>
      </w:r>
    </w:p>
  </w:endnote>
  <w:endnote w:type="continuationSeparator" w:id="0">
    <w:p w14:paraId="45C7CDE4" w14:textId="77777777" w:rsidR="000D747D" w:rsidRDefault="000D747D" w:rsidP="0060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7CDE7" w14:textId="1F4E68F4" w:rsidR="00FB56B2" w:rsidRDefault="00FB56B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FE676F" w:rsidRPr="00FE676F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45C7CDE8" w14:textId="77777777" w:rsidR="00FB56B2" w:rsidRDefault="00FB56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7CDE1" w14:textId="77777777" w:rsidR="000D747D" w:rsidRDefault="000D747D" w:rsidP="006042FE">
      <w:r>
        <w:separator/>
      </w:r>
    </w:p>
  </w:footnote>
  <w:footnote w:type="continuationSeparator" w:id="0">
    <w:p w14:paraId="45C7CDE2" w14:textId="77777777" w:rsidR="000D747D" w:rsidRDefault="000D747D" w:rsidP="00604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0B830DB5F37461A85F9D502BC3DD67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5C7CDE5" w14:textId="77777777" w:rsidR="00844183" w:rsidRDefault="0084418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South Carolina Work-Based Learning Training Agreement/Evaluation Plan</w:t>
        </w:r>
      </w:p>
    </w:sdtContent>
  </w:sdt>
  <w:p w14:paraId="45C7CDE6" w14:textId="77777777" w:rsidR="00844183" w:rsidRDefault="008441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112" w:hanging="74"/>
      </w:pPr>
      <w:rPr>
        <w:rFonts w:ascii="Times New Roman" w:hAnsi="Times New Roman"/>
        <w:b w:val="0"/>
        <w:color w:val="0C0C0C"/>
        <w:w w:val="39"/>
        <w:sz w:val="16"/>
      </w:rPr>
    </w:lvl>
    <w:lvl w:ilvl="1">
      <w:numFmt w:val="bullet"/>
      <w:lvlText w:val="•"/>
      <w:lvlJc w:val="left"/>
      <w:pPr>
        <w:ind w:left="536" w:hanging="74"/>
      </w:pPr>
    </w:lvl>
    <w:lvl w:ilvl="2">
      <w:numFmt w:val="bullet"/>
      <w:lvlText w:val="•"/>
      <w:lvlJc w:val="left"/>
      <w:pPr>
        <w:ind w:left="952" w:hanging="74"/>
      </w:pPr>
    </w:lvl>
    <w:lvl w:ilvl="3">
      <w:numFmt w:val="bullet"/>
      <w:lvlText w:val="•"/>
      <w:lvlJc w:val="left"/>
      <w:pPr>
        <w:ind w:left="1369" w:hanging="74"/>
      </w:pPr>
    </w:lvl>
    <w:lvl w:ilvl="4">
      <w:numFmt w:val="bullet"/>
      <w:lvlText w:val="•"/>
      <w:lvlJc w:val="left"/>
      <w:pPr>
        <w:ind w:left="1785" w:hanging="74"/>
      </w:pPr>
    </w:lvl>
    <w:lvl w:ilvl="5">
      <w:numFmt w:val="bullet"/>
      <w:lvlText w:val="•"/>
      <w:lvlJc w:val="left"/>
      <w:pPr>
        <w:ind w:left="2202" w:hanging="74"/>
      </w:pPr>
    </w:lvl>
    <w:lvl w:ilvl="6">
      <w:numFmt w:val="bullet"/>
      <w:lvlText w:val="•"/>
      <w:lvlJc w:val="left"/>
      <w:pPr>
        <w:ind w:left="2618" w:hanging="74"/>
      </w:pPr>
    </w:lvl>
    <w:lvl w:ilvl="7">
      <w:numFmt w:val="bullet"/>
      <w:lvlText w:val="•"/>
      <w:lvlJc w:val="left"/>
      <w:pPr>
        <w:ind w:left="3034" w:hanging="74"/>
      </w:pPr>
    </w:lvl>
    <w:lvl w:ilvl="8">
      <w:numFmt w:val="bullet"/>
      <w:lvlText w:val="•"/>
      <w:lvlJc w:val="left"/>
      <w:pPr>
        <w:ind w:left="3451" w:hanging="74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□"/>
      <w:lvlJc w:val="left"/>
      <w:pPr>
        <w:ind w:left="124" w:hanging="74"/>
      </w:pPr>
      <w:rPr>
        <w:rFonts w:ascii="Times New Roman" w:hAnsi="Times New Roman"/>
        <w:b w:val="0"/>
        <w:color w:val="0C0C0C"/>
        <w:w w:val="39"/>
        <w:sz w:val="16"/>
      </w:rPr>
    </w:lvl>
    <w:lvl w:ilvl="1">
      <w:numFmt w:val="bullet"/>
      <w:lvlText w:val="•"/>
      <w:lvlJc w:val="left"/>
      <w:pPr>
        <w:ind w:left="536" w:hanging="74"/>
      </w:pPr>
    </w:lvl>
    <w:lvl w:ilvl="2">
      <w:numFmt w:val="bullet"/>
      <w:lvlText w:val="•"/>
      <w:lvlJc w:val="left"/>
      <w:pPr>
        <w:ind w:left="952" w:hanging="74"/>
      </w:pPr>
    </w:lvl>
    <w:lvl w:ilvl="3">
      <w:numFmt w:val="bullet"/>
      <w:lvlText w:val="•"/>
      <w:lvlJc w:val="left"/>
      <w:pPr>
        <w:ind w:left="1369" w:hanging="74"/>
      </w:pPr>
    </w:lvl>
    <w:lvl w:ilvl="4">
      <w:numFmt w:val="bullet"/>
      <w:lvlText w:val="•"/>
      <w:lvlJc w:val="left"/>
      <w:pPr>
        <w:ind w:left="1785" w:hanging="74"/>
      </w:pPr>
    </w:lvl>
    <w:lvl w:ilvl="5">
      <w:numFmt w:val="bullet"/>
      <w:lvlText w:val="•"/>
      <w:lvlJc w:val="left"/>
      <w:pPr>
        <w:ind w:left="2202" w:hanging="74"/>
      </w:pPr>
    </w:lvl>
    <w:lvl w:ilvl="6">
      <w:numFmt w:val="bullet"/>
      <w:lvlText w:val="•"/>
      <w:lvlJc w:val="left"/>
      <w:pPr>
        <w:ind w:left="2618" w:hanging="74"/>
      </w:pPr>
    </w:lvl>
    <w:lvl w:ilvl="7">
      <w:numFmt w:val="bullet"/>
      <w:lvlText w:val="•"/>
      <w:lvlJc w:val="left"/>
      <w:pPr>
        <w:ind w:left="3034" w:hanging="74"/>
      </w:pPr>
    </w:lvl>
    <w:lvl w:ilvl="8">
      <w:numFmt w:val="bullet"/>
      <w:lvlText w:val="•"/>
      <w:lvlJc w:val="left"/>
      <w:pPr>
        <w:ind w:left="3451" w:hanging="7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120" w:hanging="75"/>
      </w:pPr>
      <w:rPr>
        <w:rFonts w:ascii="Times New Roman" w:hAnsi="Times New Roman"/>
        <w:b w:val="0"/>
        <w:color w:val="0C0C0C"/>
        <w:w w:val="39"/>
        <w:sz w:val="16"/>
      </w:rPr>
    </w:lvl>
    <w:lvl w:ilvl="1">
      <w:numFmt w:val="bullet"/>
      <w:lvlText w:val="•"/>
      <w:lvlJc w:val="left"/>
      <w:pPr>
        <w:ind w:left="536" w:hanging="75"/>
      </w:pPr>
    </w:lvl>
    <w:lvl w:ilvl="2">
      <w:numFmt w:val="bullet"/>
      <w:lvlText w:val="•"/>
      <w:lvlJc w:val="left"/>
      <w:pPr>
        <w:ind w:left="952" w:hanging="75"/>
      </w:pPr>
    </w:lvl>
    <w:lvl w:ilvl="3">
      <w:numFmt w:val="bullet"/>
      <w:lvlText w:val="•"/>
      <w:lvlJc w:val="left"/>
      <w:pPr>
        <w:ind w:left="1369" w:hanging="75"/>
      </w:pPr>
    </w:lvl>
    <w:lvl w:ilvl="4">
      <w:numFmt w:val="bullet"/>
      <w:lvlText w:val="•"/>
      <w:lvlJc w:val="left"/>
      <w:pPr>
        <w:ind w:left="1785" w:hanging="75"/>
      </w:pPr>
    </w:lvl>
    <w:lvl w:ilvl="5">
      <w:numFmt w:val="bullet"/>
      <w:lvlText w:val="•"/>
      <w:lvlJc w:val="left"/>
      <w:pPr>
        <w:ind w:left="2202" w:hanging="75"/>
      </w:pPr>
    </w:lvl>
    <w:lvl w:ilvl="6">
      <w:numFmt w:val="bullet"/>
      <w:lvlText w:val="•"/>
      <w:lvlJc w:val="left"/>
      <w:pPr>
        <w:ind w:left="2618" w:hanging="75"/>
      </w:pPr>
    </w:lvl>
    <w:lvl w:ilvl="7">
      <w:numFmt w:val="bullet"/>
      <w:lvlText w:val="•"/>
      <w:lvlJc w:val="left"/>
      <w:pPr>
        <w:ind w:left="3034" w:hanging="75"/>
      </w:pPr>
    </w:lvl>
    <w:lvl w:ilvl="8">
      <w:numFmt w:val="bullet"/>
      <w:lvlText w:val="•"/>
      <w:lvlJc w:val="left"/>
      <w:pPr>
        <w:ind w:left="3451" w:hanging="75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□"/>
      <w:lvlJc w:val="left"/>
      <w:pPr>
        <w:ind w:left="120" w:hanging="75"/>
      </w:pPr>
      <w:rPr>
        <w:rFonts w:ascii="Times New Roman" w:hAnsi="Times New Roman"/>
        <w:b w:val="0"/>
        <w:color w:val="0C0C0C"/>
        <w:w w:val="39"/>
        <w:sz w:val="16"/>
      </w:rPr>
    </w:lvl>
    <w:lvl w:ilvl="1">
      <w:numFmt w:val="bullet"/>
      <w:lvlText w:val="•"/>
      <w:lvlJc w:val="left"/>
      <w:pPr>
        <w:ind w:left="536" w:hanging="75"/>
      </w:pPr>
    </w:lvl>
    <w:lvl w:ilvl="2">
      <w:numFmt w:val="bullet"/>
      <w:lvlText w:val="•"/>
      <w:lvlJc w:val="left"/>
      <w:pPr>
        <w:ind w:left="952" w:hanging="75"/>
      </w:pPr>
    </w:lvl>
    <w:lvl w:ilvl="3">
      <w:numFmt w:val="bullet"/>
      <w:lvlText w:val="•"/>
      <w:lvlJc w:val="left"/>
      <w:pPr>
        <w:ind w:left="1369" w:hanging="75"/>
      </w:pPr>
    </w:lvl>
    <w:lvl w:ilvl="4">
      <w:numFmt w:val="bullet"/>
      <w:lvlText w:val="•"/>
      <w:lvlJc w:val="left"/>
      <w:pPr>
        <w:ind w:left="1785" w:hanging="75"/>
      </w:pPr>
    </w:lvl>
    <w:lvl w:ilvl="5">
      <w:numFmt w:val="bullet"/>
      <w:lvlText w:val="•"/>
      <w:lvlJc w:val="left"/>
      <w:pPr>
        <w:ind w:left="2202" w:hanging="75"/>
      </w:pPr>
    </w:lvl>
    <w:lvl w:ilvl="6">
      <w:numFmt w:val="bullet"/>
      <w:lvlText w:val="•"/>
      <w:lvlJc w:val="left"/>
      <w:pPr>
        <w:ind w:left="2618" w:hanging="75"/>
      </w:pPr>
    </w:lvl>
    <w:lvl w:ilvl="7">
      <w:numFmt w:val="bullet"/>
      <w:lvlText w:val="•"/>
      <w:lvlJc w:val="left"/>
      <w:pPr>
        <w:ind w:left="3034" w:hanging="75"/>
      </w:pPr>
    </w:lvl>
    <w:lvl w:ilvl="8">
      <w:numFmt w:val="bullet"/>
      <w:lvlText w:val="•"/>
      <w:lvlJc w:val="left"/>
      <w:pPr>
        <w:ind w:left="3451" w:hanging="75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□"/>
      <w:lvlJc w:val="left"/>
      <w:pPr>
        <w:ind w:left="120" w:hanging="75"/>
      </w:pPr>
      <w:rPr>
        <w:rFonts w:ascii="Times New Roman" w:hAnsi="Times New Roman"/>
        <w:b w:val="0"/>
        <w:color w:val="0C0C0C"/>
        <w:w w:val="39"/>
        <w:sz w:val="16"/>
      </w:rPr>
    </w:lvl>
    <w:lvl w:ilvl="1">
      <w:numFmt w:val="bullet"/>
      <w:lvlText w:val="•"/>
      <w:lvlJc w:val="left"/>
      <w:pPr>
        <w:ind w:left="536" w:hanging="75"/>
      </w:pPr>
    </w:lvl>
    <w:lvl w:ilvl="2">
      <w:numFmt w:val="bullet"/>
      <w:lvlText w:val="•"/>
      <w:lvlJc w:val="left"/>
      <w:pPr>
        <w:ind w:left="952" w:hanging="75"/>
      </w:pPr>
    </w:lvl>
    <w:lvl w:ilvl="3">
      <w:numFmt w:val="bullet"/>
      <w:lvlText w:val="•"/>
      <w:lvlJc w:val="left"/>
      <w:pPr>
        <w:ind w:left="1369" w:hanging="75"/>
      </w:pPr>
    </w:lvl>
    <w:lvl w:ilvl="4">
      <w:numFmt w:val="bullet"/>
      <w:lvlText w:val="•"/>
      <w:lvlJc w:val="left"/>
      <w:pPr>
        <w:ind w:left="1785" w:hanging="75"/>
      </w:pPr>
    </w:lvl>
    <w:lvl w:ilvl="5">
      <w:numFmt w:val="bullet"/>
      <w:lvlText w:val="•"/>
      <w:lvlJc w:val="left"/>
      <w:pPr>
        <w:ind w:left="2202" w:hanging="75"/>
      </w:pPr>
    </w:lvl>
    <w:lvl w:ilvl="6">
      <w:numFmt w:val="bullet"/>
      <w:lvlText w:val="•"/>
      <w:lvlJc w:val="left"/>
      <w:pPr>
        <w:ind w:left="2618" w:hanging="75"/>
      </w:pPr>
    </w:lvl>
    <w:lvl w:ilvl="7">
      <w:numFmt w:val="bullet"/>
      <w:lvlText w:val="•"/>
      <w:lvlJc w:val="left"/>
      <w:pPr>
        <w:ind w:left="3034" w:hanging="75"/>
      </w:pPr>
    </w:lvl>
    <w:lvl w:ilvl="8">
      <w:numFmt w:val="bullet"/>
      <w:lvlText w:val="•"/>
      <w:lvlJc w:val="left"/>
      <w:pPr>
        <w:ind w:left="3451" w:hanging="75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□"/>
      <w:lvlJc w:val="left"/>
      <w:pPr>
        <w:ind w:left="120" w:hanging="74"/>
      </w:pPr>
      <w:rPr>
        <w:rFonts w:ascii="Times New Roman" w:hAnsi="Times New Roman"/>
        <w:b w:val="0"/>
        <w:color w:val="0C0C0C"/>
        <w:w w:val="39"/>
        <w:sz w:val="16"/>
      </w:rPr>
    </w:lvl>
    <w:lvl w:ilvl="1">
      <w:numFmt w:val="bullet"/>
      <w:lvlText w:val="•"/>
      <w:lvlJc w:val="left"/>
      <w:pPr>
        <w:ind w:left="536" w:hanging="74"/>
      </w:pPr>
    </w:lvl>
    <w:lvl w:ilvl="2">
      <w:numFmt w:val="bullet"/>
      <w:lvlText w:val="•"/>
      <w:lvlJc w:val="left"/>
      <w:pPr>
        <w:ind w:left="952" w:hanging="74"/>
      </w:pPr>
    </w:lvl>
    <w:lvl w:ilvl="3">
      <w:numFmt w:val="bullet"/>
      <w:lvlText w:val="•"/>
      <w:lvlJc w:val="left"/>
      <w:pPr>
        <w:ind w:left="1369" w:hanging="74"/>
      </w:pPr>
    </w:lvl>
    <w:lvl w:ilvl="4">
      <w:numFmt w:val="bullet"/>
      <w:lvlText w:val="•"/>
      <w:lvlJc w:val="left"/>
      <w:pPr>
        <w:ind w:left="1785" w:hanging="74"/>
      </w:pPr>
    </w:lvl>
    <w:lvl w:ilvl="5">
      <w:numFmt w:val="bullet"/>
      <w:lvlText w:val="•"/>
      <w:lvlJc w:val="left"/>
      <w:pPr>
        <w:ind w:left="2202" w:hanging="74"/>
      </w:pPr>
    </w:lvl>
    <w:lvl w:ilvl="6">
      <w:numFmt w:val="bullet"/>
      <w:lvlText w:val="•"/>
      <w:lvlJc w:val="left"/>
      <w:pPr>
        <w:ind w:left="2618" w:hanging="74"/>
      </w:pPr>
    </w:lvl>
    <w:lvl w:ilvl="7">
      <w:numFmt w:val="bullet"/>
      <w:lvlText w:val="•"/>
      <w:lvlJc w:val="left"/>
      <w:pPr>
        <w:ind w:left="3034" w:hanging="74"/>
      </w:pPr>
    </w:lvl>
    <w:lvl w:ilvl="8">
      <w:numFmt w:val="bullet"/>
      <w:lvlText w:val="•"/>
      <w:lvlJc w:val="left"/>
      <w:pPr>
        <w:ind w:left="3451" w:hanging="74"/>
      </w:pPr>
    </w:lvl>
  </w:abstractNum>
  <w:abstractNum w:abstractNumId="6" w15:restartNumberingAfterBreak="0">
    <w:nsid w:val="18F17C9D"/>
    <w:multiLevelType w:val="hybridMultilevel"/>
    <w:tmpl w:val="BEAC5F84"/>
    <w:lvl w:ilvl="0" w:tplc="71FE7674">
      <w:start w:val="1"/>
      <w:numFmt w:val="bullet"/>
      <w:lvlText w:val=""/>
      <w:lvlJc w:val="left"/>
      <w:pPr>
        <w:ind w:left="8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7" w15:restartNumberingAfterBreak="0">
    <w:nsid w:val="32EC3769"/>
    <w:multiLevelType w:val="hybridMultilevel"/>
    <w:tmpl w:val="0E10F38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06E6E68"/>
    <w:multiLevelType w:val="hybridMultilevel"/>
    <w:tmpl w:val="D5DCF3C0"/>
    <w:lvl w:ilvl="0" w:tplc="71FE7674">
      <w:start w:val="1"/>
      <w:numFmt w:val="bullet"/>
      <w:lvlText w:val=""/>
      <w:lvlJc w:val="left"/>
      <w:pPr>
        <w:ind w:left="8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9" w15:restartNumberingAfterBreak="0">
    <w:nsid w:val="41367249"/>
    <w:multiLevelType w:val="hybridMultilevel"/>
    <w:tmpl w:val="39468B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30544"/>
    <w:multiLevelType w:val="hybridMultilevel"/>
    <w:tmpl w:val="1B26FA1C"/>
    <w:lvl w:ilvl="0" w:tplc="4F94644C">
      <w:start w:val="3"/>
      <w:numFmt w:val="bullet"/>
      <w:lvlText w:val=""/>
      <w:lvlJc w:val="left"/>
      <w:pPr>
        <w:ind w:left="2195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1" w15:restartNumberingAfterBreak="0">
    <w:nsid w:val="5F994546"/>
    <w:multiLevelType w:val="hybridMultilevel"/>
    <w:tmpl w:val="7D2C7A50"/>
    <w:lvl w:ilvl="0" w:tplc="71FE7674">
      <w:start w:val="1"/>
      <w:numFmt w:val="bullet"/>
      <w:lvlText w:val="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B0BC6"/>
    <w:multiLevelType w:val="hybridMultilevel"/>
    <w:tmpl w:val="A5DC9440"/>
    <w:lvl w:ilvl="0" w:tplc="71FE7674">
      <w:start w:val="1"/>
      <w:numFmt w:val="bullet"/>
      <w:lvlText w:val=""/>
      <w:lvlJc w:val="left"/>
      <w:pPr>
        <w:ind w:left="8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3" w15:restartNumberingAfterBreak="0">
    <w:nsid w:val="71C56F4F"/>
    <w:multiLevelType w:val="hybridMultilevel"/>
    <w:tmpl w:val="FC76D7A4"/>
    <w:lvl w:ilvl="0" w:tplc="71FE7674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8110D"/>
    <w:multiLevelType w:val="hybridMultilevel"/>
    <w:tmpl w:val="8552323A"/>
    <w:lvl w:ilvl="0" w:tplc="71FE7674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55976">
    <w:abstractNumId w:val="5"/>
  </w:num>
  <w:num w:numId="2" w16cid:durableId="1684819321">
    <w:abstractNumId w:val="4"/>
  </w:num>
  <w:num w:numId="3" w16cid:durableId="1943562116">
    <w:abstractNumId w:val="3"/>
  </w:num>
  <w:num w:numId="4" w16cid:durableId="1217663978">
    <w:abstractNumId w:val="2"/>
  </w:num>
  <w:num w:numId="5" w16cid:durableId="642809204">
    <w:abstractNumId w:val="1"/>
  </w:num>
  <w:num w:numId="6" w16cid:durableId="1315717335">
    <w:abstractNumId w:val="0"/>
  </w:num>
  <w:num w:numId="7" w16cid:durableId="1780296054">
    <w:abstractNumId w:val="10"/>
  </w:num>
  <w:num w:numId="8" w16cid:durableId="1735541590">
    <w:abstractNumId w:val="7"/>
  </w:num>
  <w:num w:numId="9" w16cid:durableId="449396395">
    <w:abstractNumId w:val="9"/>
  </w:num>
  <w:num w:numId="10" w16cid:durableId="510334603">
    <w:abstractNumId w:val="11"/>
  </w:num>
  <w:num w:numId="11" w16cid:durableId="390278438">
    <w:abstractNumId w:val="6"/>
  </w:num>
  <w:num w:numId="12" w16cid:durableId="1792629124">
    <w:abstractNumId w:val="13"/>
  </w:num>
  <w:num w:numId="13" w16cid:durableId="77756202">
    <w:abstractNumId w:val="14"/>
  </w:num>
  <w:num w:numId="14" w16cid:durableId="222106890">
    <w:abstractNumId w:val="12"/>
  </w:num>
  <w:num w:numId="15" w16cid:durableId="5403603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28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853"/>
    <w:rsid w:val="00004E74"/>
    <w:rsid w:val="000139F0"/>
    <w:rsid w:val="00017453"/>
    <w:rsid w:val="000239F9"/>
    <w:rsid w:val="00031820"/>
    <w:rsid w:val="00035DF7"/>
    <w:rsid w:val="00070907"/>
    <w:rsid w:val="00074FD2"/>
    <w:rsid w:val="00082BA7"/>
    <w:rsid w:val="00092632"/>
    <w:rsid w:val="000A4D01"/>
    <w:rsid w:val="000B296A"/>
    <w:rsid w:val="000B627C"/>
    <w:rsid w:val="000B74D2"/>
    <w:rsid w:val="000C14EF"/>
    <w:rsid w:val="000D747D"/>
    <w:rsid w:val="00101641"/>
    <w:rsid w:val="00150592"/>
    <w:rsid w:val="00174F31"/>
    <w:rsid w:val="001832F9"/>
    <w:rsid w:val="00197952"/>
    <w:rsid w:val="001A0BA3"/>
    <w:rsid w:val="001A515B"/>
    <w:rsid w:val="001E41C4"/>
    <w:rsid w:val="002175D4"/>
    <w:rsid w:val="00281C38"/>
    <w:rsid w:val="00292C43"/>
    <w:rsid w:val="002D6E33"/>
    <w:rsid w:val="002D72A3"/>
    <w:rsid w:val="002D7550"/>
    <w:rsid w:val="002F7089"/>
    <w:rsid w:val="00316E23"/>
    <w:rsid w:val="00337CF9"/>
    <w:rsid w:val="0034355A"/>
    <w:rsid w:val="0034702A"/>
    <w:rsid w:val="003702D8"/>
    <w:rsid w:val="00381A8C"/>
    <w:rsid w:val="003854CC"/>
    <w:rsid w:val="00390B62"/>
    <w:rsid w:val="003A110B"/>
    <w:rsid w:val="003A580C"/>
    <w:rsid w:val="003C3E07"/>
    <w:rsid w:val="003E5979"/>
    <w:rsid w:val="003F2473"/>
    <w:rsid w:val="004522C7"/>
    <w:rsid w:val="0047117F"/>
    <w:rsid w:val="0049675A"/>
    <w:rsid w:val="004B0FD4"/>
    <w:rsid w:val="00535BCE"/>
    <w:rsid w:val="00601853"/>
    <w:rsid w:val="006042FE"/>
    <w:rsid w:val="00634C03"/>
    <w:rsid w:val="00654805"/>
    <w:rsid w:val="00686E6A"/>
    <w:rsid w:val="006A5844"/>
    <w:rsid w:val="006F04B3"/>
    <w:rsid w:val="00737D08"/>
    <w:rsid w:val="007719A4"/>
    <w:rsid w:val="00783F5B"/>
    <w:rsid w:val="007D256D"/>
    <w:rsid w:val="007E5556"/>
    <w:rsid w:val="00823161"/>
    <w:rsid w:val="00844183"/>
    <w:rsid w:val="00872230"/>
    <w:rsid w:val="00874033"/>
    <w:rsid w:val="008C5438"/>
    <w:rsid w:val="008D3F70"/>
    <w:rsid w:val="008D65D0"/>
    <w:rsid w:val="00902046"/>
    <w:rsid w:val="00906C03"/>
    <w:rsid w:val="00925013"/>
    <w:rsid w:val="0094144F"/>
    <w:rsid w:val="00943079"/>
    <w:rsid w:val="00974F9B"/>
    <w:rsid w:val="00975631"/>
    <w:rsid w:val="009878A3"/>
    <w:rsid w:val="009A6210"/>
    <w:rsid w:val="009A6449"/>
    <w:rsid w:val="009A7489"/>
    <w:rsid w:val="009E256A"/>
    <w:rsid w:val="00A021A4"/>
    <w:rsid w:val="00A27E0A"/>
    <w:rsid w:val="00A41791"/>
    <w:rsid w:val="00A81943"/>
    <w:rsid w:val="00A853BB"/>
    <w:rsid w:val="00A92DA6"/>
    <w:rsid w:val="00AA329C"/>
    <w:rsid w:val="00AA7AD0"/>
    <w:rsid w:val="00AD3C05"/>
    <w:rsid w:val="00AE0B6C"/>
    <w:rsid w:val="00B12155"/>
    <w:rsid w:val="00B65580"/>
    <w:rsid w:val="00B91E22"/>
    <w:rsid w:val="00BC374E"/>
    <w:rsid w:val="00C1760E"/>
    <w:rsid w:val="00C402A4"/>
    <w:rsid w:val="00C8696A"/>
    <w:rsid w:val="00C9716D"/>
    <w:rsid w:val="00CA6BC6"/>
    <w:rsid w:val="00CC388C"/>
    <w:rsid w:val="00CC740D"/>
    <w:rsid w:val="00CD5E59"/>
    <w:rsid w:val="00CD7194"/>
    <w:rsid w:val="00CE6B06"/>
    <w:rsid w:val="00D146CE"/>
    <w:rsid w:val="00D65FE0"/>
    <w:rsid w:val="00D87D8D"/>
    <w:rsid w:val="00D96DDA"/>
    <w:rsid w:val="00EE55A7"/>
    <w:rsid w:val="00EF2F96"/>
    <w:rsid w:val="00F11F6F"/>
    <w:rsid w:val="00F1556F"/>
    <w:rsid w:val="00F532D4"/>
    <w:rsid w:val="00F64A58"/>
    <w:rsid w:val="00F70BC6"/>
    <w:rsid w:val="00F94A47"/>
    <w:rsid w:val="00F94AAF"/>
    <w:rsid w:val="00FA56B9"/>
    <w:rsid w:val="00FA7026"/>
    <w:rsid w:val="00FB56B2"/>
    <w:rsid w:val="00FD1554"/>
    <w:rsid w:val="00FD3275"/>
    <w:rsid w:val="00FE676F"/>
    <w:rsid w:val="00FF1F3A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C7CC61"/>
  <w14:defaultImageDpi w14:val="0"/>
  <w15:docId w15:val="{6AE2FA6E-3AEE-480F-A82E-4F42A808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021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71"/>
      <w:outlineLvl w:val="0"/>
    </w:pPr>
    <w:rPr>
      <w:rFonts w:ascii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</w:rPr>
  </w:style>
  <w:style w:type="paragraph" w:styleId="BodyText">
    <w:name w:val="Body Text"/>
    <w:basedOn w:val="Normal"/>
    <w:link w:val="BodyTextChar"/>
    <w:uiPriority w:val="1"/>
    <w:qFormat/>
    <w:pPr>
      <w:ind w:left="280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Times New Roman"/>
      <w:sz w:val="24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spacing w:before="78"/>
      <w:ind w:left="1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C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7CF9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unhideWhenUsed/>
    <w:rsid w:val="006042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042FE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042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042FE"/>
    <w:rPr>
      <w:rFonts w:cs="Times New Roman"/>
      <w:sz w:val="24"/>
    </w:rPr>
  </w:style>
  <w:style w:type="table" w:styleId="TableGrid">
    <w:name w:val="Table Grid"/>
    <w:basedOn w:val="TableNormal"/>
    <w:uiPriority w:val="59"/>
    <w:rsid w:val="003F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B29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9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96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9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96A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0A4D0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0B830DB5F37461A85F9D502BC3DD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91290-A544-44C2-A558-13909197F94D}"/>
      </w:docPartPr>
      <w:docPartBody>
        <w:p w:rsidR="008A4B18" w:rsidRDefault="002C3671" w:rsidP="002C3671">
          <w:pPr>
            <w:pStyle w:val="00B830DB5F37461A85F9D502BC3DD67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71"/>
    <w:rsid w:val="00035DF7"/>
    <w:rsid w:val="002C3671"/>
    <w:rsid w:val="00383AD9"/>
    <w:rsid w:val="008A4B18"/>
    <w:rsid w:val="008D6000"/>
    <w:rsid w:val="00A8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18F79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B830DB5F37461A85F9D502BC3DD67E">
    <w:name w:val="00B830DB5F37461A85F9D502BC3DD67E"/>
    <w:rsid w:val="002C36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36d6872c-658d-45c7-a1ea-ff301e4f9854">Reports and Guidelines</Document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9EA0F84060F042A4CA3649E1624D63" ma:contentTypeVersion="38" ma:contentTypeDescription="Create a new document." ma:contentTypeScope="" ma:versionID="e931001718a43440323754dc6447fac9">
  <xsd:schema xmlns:xsd="http://www.w3.org/2001/XMLSchema" xmlns:xs="http://www.w3.org/2001/XMLSchema" xmlns:p="http://schemas.microsoft.com/office/2006/metadata/properties" xmlns:ns2="f6c76d0c-ee7d-4653-8e40-cb44806c1a64" xmlns:ns3="36d6872c-658d-45c7-a1ea-ff301e4f9854" targetNamespace="http://schemas.microsoft.com/office/2006/metadata/properties" ma:root="true" ma:fieldsID="3f4263784d45f25d9f6335cef7376242" ns2:_="" ns3:_="">
    <xsd:import namespace="f6c76d0c-ee7d-4653-8e40-cb44806c1a64"/>
    <xsd:import namespace="36d6872c-658d-45c7-a1ea-ff301e4f98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Docu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76d0c-ee7d-4653-8e40-cb44806c1a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872c-658d-45c7-a1ea-ff301e4f9854" elementFormDefault="qualified">
    <xsd:import namespace="http://schemas.microsoft.com/office/2006/documentManagement/types"/>
    <xsd:import namespace="http://schemas.microsoft.com/office/infopath/2007/PartnerControls"/>
    <xsd:element name="DocumentType" ma:index="9" ma:displayName="DocumentType" ma:default="Reports and Guidelines" ma:format="RadioButtons" ma:internalName="DocumentType">
      <xsd:simpleType>
        <xsd:restriction base="dms:Choice">
          <xsd:enumeration value="Reports and Guidelines"/>
          <xsd:enumeration value="Letters and Memo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F833E4-1B5A-4F86-AEE6-F13261906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F05980-F649-4EAE-A279-A2E65ED282FA}">
  <ds:schemaRefs>
    <ds:schemaRef ds:uri="f6c76d0c-ee7d-4653-8e40-cb44806c1a64"/>
    <ds:schemaRef ds:uri="http://purl.org/dc/elements/1.1/"/>
    <ds:schemaRef ds:uri="http://schemas.microsoft.com/office/2006/documentManagement/types"/>
    <ds:schemaRef ds:uri="36d6872c-658d-45c7-a1ea-ff301e4f9854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DA5EF8C-83D9-4A91-88C5-B750D9DDB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76d0c-ee7d-4653-8e40-cb44806c1a64"/>
    <ds:schemaRef ds:uri="36d6872c-658d-45c7-a1ea-ff301e4f9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6FF7F2-33AF-444B-BB4E-BB4FFBC056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923</Words>
  <Characters>6196</Characters>
  <Application>Microsoft Office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Carolina Work-Based Learning Training Agreement/Evaluation Plan</vt:lpstr>
    </vt:vector>
  </TitlesOfParts>
  <Company>SCDE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Work-Based Learning Training Agreement/Evaluation Plan</dc:title>
  <dc:creator>kstaton@ed.sc.gov</dc:creator>
  <cp:lastModifiedBy>Allen, Tamyia K</cp:lastModifiedBy>
  <cp:revision>2</cp:revision>
  <cp:lastPrinted>2018-06-20T15:42:00Z</cp:lastPrinted>
  <dcterms:created xsi:type="dcterms:W3CDTF">2024-07-03T13:15:00Z</dcterms:created>
  <dcterms:modified xsi:type="dcterms:W3CDTF">2024-07-03T13:15:00Z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0x010100D89EA0F84060F042A4CA3649E1624D63</vt:lpwstr>
  </property>
</Properties>
</file>