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2FC4" w14:textId="77777777" w:rsidR="00296761" w:rsidRDefault="00296761" w:rsidP="00D93B2D">
      <w:pPr>
        <w:tabs>
          <w:tab w:val="left" w:pos="8565"/>
        </w:tabs>
        <w:ind w:left="7560" w:hanging="7560"/>
        <w:rPr>
          <w:sz w:val="16"/>
          <w:szCs w:val="16"/>
        </w:rPr>
      </w:pPr>
      <w:r>
        <w:rPr>
          <w:b/>
          <w:sz w:val="24"/>
          <w:szCs w:val="24"/>
        </w:rPr>
        <w:t xml:space="preserve">    </w:t>
      </w:r>
      <w:r w:rsidRPr="00296761">
        <w:rPr>
          <w:sz w:val="24"/>
          <w:szCs w:val="24"/>
          <w:u w:val="single"/>
        </w:rPr>
        <w:t>Date</w:t>
      </w:r>
      <w:r w:rsidRPr="00296761">
        <w:rPr>
          <w:sz w:val="24"/>
          <w:szCs w:val="24"/>
        </w:rPr>
        <w:t>:</w:t>
      </w:r>
      <w:r w:rsidRPr="00296761">
        <w:t xml:space="preserve"> </w:t>
      </w:r>
      <w:r w:rsidRPr="002415FB">
        <w:fldChar w:fldCharType="begin">
          <w:ffData>
            <w:name w:val="Text9"/>
            <w:enabled/>
            <w:calcOnExit w:val="0"/>
            <w:textInput/>
          </w:ffData>
        </w:fldChar>
      </w:r>
      <w:r w:rsidRPr="002415FB">
        <w:instrText xml:space="preserve"> FORMTEXT </w:instrText>
      </w:r>
      <w:r w:rsidRPr="002415FB">
        <w:fldChar w:fldCharType="separate"/>
      </w:r>
      <w:r w:rsidRPr="002415FB">
        <w:t> </w:t>
      </w:r>
      <w:r w:rsidRPr="002415FB">
        <w:t> </w:t>
      </w:r>
      <w:r w:rsidRPr="002415FB">
        <w:t> </w:t>
      </w:r>
      <w:r w:rsidRPr="002415FB">
        <w:t> </w:t>
      </w:r>
      <w:r w:rsidRPr="002415FB">
        <w:t> </w:t>
      </w:r>
      <w:r w:rsidRPr="002415FB">
        <w:fldChar w:fldCharType="end"/>
      </w:r>
    </w:p>
    <w:p w14:paraId="23814513" w14:textId="77777777" w:rsidR="00430713" w:rsidRPr="002415FB" w:rsidRDefault="00430713" w:rsidP="00D93B2D">
      <w:pPr>
        <w:tabs>
          <w:tab w:val="left" w:pos="8565"/>
        </w:tabs>
        <w:ind w:left="7560" w:hanging="7560"/>
        <w:rPr>
          <w:b/>
          <w:sz w:val="24"/>
          <w:szCs w:val="24"/>
        </w:rPr>
      </w:pPr>
    </w:p>
    <w:tbl>
      <w:tblPr>
        <w:tblStyle w:val="TableGrid"/>
        <w:tblpPr w:leftFromText="180" w:rightFromText="180" w:vertAnchor="text" w:tblpX="260" w:tblpY="1"/>
        <w:tblOverlap w:val="never"/>
        <w:tblW w:w="139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3330"/>
        <w:gridCol w:w="4500"/>
        <w:gridCol w:w="3865"/>
      </w:tblGrid>
      <w:tr w:rsidR="00B47931" w:rsidRPr="002415FB" w14:paraId="5D3B20E3" w14:textId="77777777" w:rsidTr="00585CE3">
        <w:tc>
          <w:tcPr>
            <w:tcW w:w="2250" w:type="dxa"/>
            <w:tcBorders>
              <w:top w:val="single" w:sz="4" w:space="0" w:color="auto"/>
              <w:left w:val="single" w:sz="4" w:space="0" w:color="auto"/>
              <w:bottom w:val="single" w:sz="4" w:space="0" w:color="auto"/>
              <w:right w:val="single" w:sz="4" w:space="0" w:color="auto"/>
            </w:tcBorders>
          </w:tcPr>
          <w:p w14:paraId="3143BFB2" w14:textId="77777777" w:rsidR="00B47931" w:rsidRPr="002415FB" w:rsidRDefault="00B47931" w:rsidP="003038D6">
            <w:pPr>
              <w:rPr>
                <w:sz w:val="24"/>
                <w:szCs w:val="24"/>
              </w:rPr>
            </w:pPr>
            <w:r w:rsidRPr="002415FB">
              <w:rPr>
                <w:sz w:val="24"/>
                <w:szCs w:val="24"/>
              </w:rPr>
              <w:t>SUBMITTAL:</w:t>
            </w:r>
          </w:p>
        </w:tc>
        <w:tc>
          <w:tcPr>
            <w:tcW w:w="3330" w:type="dxa"/>
            <w:tcBorders>
              <w:top w:val="single" w:sz="4" w:space="0" w:color="auto"/>
              <w:left w:val="single" w:sz="4" w:space="0" w:color="auto"/>
              <w:bottom w:val="single" w:sz="4" w:space="0" w:color="auto"/>
              <w:right w:val="single" w:sz="4" w:space="0" w:color="auto"/>
            </w:tcBorders>
          </w:tcPr>
          <w:p w14:paraId="0F1DE8AF" w14:textId="77777777" w:rsidR="00B47931" w:rsidRPr="002415FB" w:rsidRDefault="00C3265E" w:rsidP="003038D6">
            <w:pPr>
              <w:rPr>
                <w:sz w:val="24"/>
                <w:szCs w:val="24"/>
              </w:rPr>
            </w:pPr>
            <w:sdt>
              <w:sdtPr>
                <w:id w:val="-1502726133"/>
                <w14:checkbox>
                  <w14:checked w14:val="0"/>
                  <w14:checkedState w14:val="2612" w14:font="MS Gothic"/>
                  <w14:uncheckedState w14:val="2610" w14:font="MS Gothic"/>
                </w14:checkbox>
              </w:sdtPr>
              <w:sdtEndPr/>
              <w:sdtContent>
                <w:r w:rsidR="009571C7" w:rsidRPr="002415FB">
                  <w:rPr>
                    <w:rFonts w:ascii="MS Gothic" w:eastAsia="MS Gothic" w:hAnsi="MS Gothic" w:hint="eastAsia"/>
                  </w:rPr>
                  <w:t>☐</w:t>
                </w:r>
              </w:sdtContent>
            </w:sdt>
            <w:r w:rsidR="003847F0" w:rsidRPr="002415FB">
              <w:t xml:space="preserve"> </w:t>
            </w:r>
            <w:r w:rsidR="00B47931" w:rsidRPr="002415FB">
              <w:rPr>
                <w:sz w:val="24"/>
                <w:szCs w:val="24"/>
              </w:rPr>
              <w:t xml:space="preserve"> Schematic</w:t>
            </w:r>
          </w:p>
        </w:tc>
        <w:tc>
          <w:tcPr>
            <w:tcW w:w="4500" w:type="dxa"/>
            <w:tcBorders>
              <w:top w:val="single" w:sz="4" w:space="0" w:color="auto"/>
              <w:left w:val="single" w:sz="4" w:space="0" w:color="auto"/>
              <w:bottom w:val="single" w:sz="4" w:space="0" w:color="auto"/>
              <w:right w:val="single" w:sz="4" w:space="0" w:color="auto"/>
            </w:tcBorders>
          </w:tcPr>
          <w:p w14:paraId="09742CF6" w14:textId="77777777" w:rsidR="00B47931" w:rsidRPr="002415FB" w:rsidRDefault="00C3265E" w:rsidP="003038D6">
            <w:pPr>
              <w:rPr>
                <w:sz w:val="24"/>
                <w:szCs w:val="24"/>
              </w:rPr>
            </w:pPr>
            <w:sdt>
              <w:sdtPr>
                <w:id w:val="1094049068"/>
                <w14:checkbox>
                  <w14:checked w14:val="0"/>
                  <w14:checkedState w14:val="2612" w14:font="MS Gothic"/>
                  <w14:uncheckedState w14:val="2610" w14:font="MS Gothic"/>
                </w14:checkbox>
              </w:sdtPr>
              <w:sdtEndPr/>
              <w:sdtContent>
                <w:r w:rsidR="00F13E44" w:rsidRPr="002415FB">
                  <w:rPr>
                    <w:rFonts w:ascii="MS Gothic" w:eastAsia="MS Gothic" w:hAnsi="MS Gothic" w:hint="eastAsia"/>
                  </w:rPr>
                  <w:t>☐</w:t>
                </w:r>
              </w:sdtContent>
            </w:sdt>
            <w:r w:rsidR="003847F0" w:rsidRPr="002415FB">
              <w:t xml:space="preserve"> </w:t>
            </w:r>
            <w:r w:rsidR="00B47931" w:rsidRPr="002415FB">
              <w:rPr>
                <w:sz w:val="24"/>
                <w:szCs w:val="24"/>
              </w:rPr>
              <w:t xml:space="preserve"> Design Development</w:t>
            </w:r>
          </w:p>
        </w:tc>
        <w:tc>
          <w:tcPr>
            <w:tcW w:w="3865" w:type="dxa"/>
            <w:tcBorders>
              <w:top w:val="single" w:sz="4" w:space="0" w:color="auto"/>
              <w:left w:val="single" w:sz="4" w:space="0" w:color="auto"/>
              <w:bottom w:val="single" w:sz="4" w:space="0" w:color="auto"/>
              <w:right w:val="single" w:sz="4" w:space="0" w:color="auto"/>
            </w:tcBorders>
          </w:tcPr>
          <w:p w14:paraId="48ED935D" w14:textId="77777777" w:rsidR="00B47931" w:rsidRPr="002415FB" w:rsidRDefault="00C3265E" w:rsidP="003038D6">
            <w:pPr>
              <w:rPr>
                <w:sz w:val="24"/>
                <w:szCs w:val="24"/>
              </w:rPr>
            </w:pPr>
            <w:sdt>
              <w:sdtPr>
                <w:id w:val="1139541525"/>
                <w14:checkbox>
                  <w14:checked w14:val="0"/>
                  <w14:checkedState w14:val="2612" w14:font="MS Gothic"/>
                  <w14:uncheckedState w14:val="2610" w14:font="MS Gothic"/>
                </w14:checkbox>
              </w:sdtPr>
              <w:sdtEndPr/>
              <w:sdtContent>
                <w:r w:rsidR="00F13E44" w:rsidRPr="002415FB">
                  <w:rPr>
                    <w:rFonts w:ascii="MS Gothic" w:eastAsia="MS Gothic" w:hAnsi="MS Gothic" w:hint="eastAsia"/>
                  </w:rPr>
                  <w:t>☐</w:t>
                </w:r>
              </w:sdtContent>
            </w:sdt>
            <w:r w:rsidR="003847F0" w:rsidRPr="002415FB">
              <w:t xml:space="preserve"> </w:t>
            </w:r>
            <w:r w:rsidR="00B47931" w:rsidRPr="002415FB">
              <w:rPr>
                <w:sz w:val="24"/>
                <w:szCs w:val="24"/>
              </w:rPr>
              <w:t xml:space="preserve"> Construction Document</w:t>
            </w:r>
          </w:p>
        </w:tc>
      </w:tr>
    </w:tbl>
    <w:p w14:paraId="406996F5" w14:textId="77777777" w:rsidR="00B47931" w:rsidRPr="002415FB" w:rsidRDefault="00B47931" w:rsidP="00B47931">
      <w:pPr>
        <w:tabs>
          <w:tab w:val="left" w:pos="4530"/>
        </w:tabs>
        <w:ind w:left="7560" w:hanging="7560"/>
        <w:rPr>
          <w:b/>
          <w:sz w:val="24"/>
          <w:szCs w:val="24"/>
        </w:rPr>
      </w:pPr>
      <w:r w:rsidRPr="002415FB">
        <w:rPr>
          <w:b/>
          <w:sz w:val="24"/>
          <w:szCs w:val="24"/>
        </w:rPr>
        <w:tab/>
      </w:r>
    </w:p>
    <w:tbl>
      <w:tblPr>
        <w:tblStyle w:val="TableGridLight"/>
        <w:tblpPr w:leftFromText="180" w:rightFromText="180" w:vertAnchor="text" w:tblpX="260" w:tblpY="1"/>
        <w:tblW w:w="13945" w:type="dxa"/>
        <w:tblLayout w:type="fixed"/>
        <w:tblLook w:val="0020" w:firstRow="1" w:lastRow="0" w:firstColumn="0" w:lastColumn="0" w:noHBand="0" w:noVBand="0"/>
      </w:tblPr>
      <w:tblGrid>
        <w:gridCol w:w="2335"/>
        <w:gridCol w:w="990"/>
        <w:gridCol w:w="2430"/>
        <w:gridCol w:w="815"/>
        <w:gridCol w:w="2520"/>
        <w:gridCol w:w="990"/>
        <w:gridCol w:w="2700"/>
        <w:gridCol w:w="1165"/>
      </w:tblGrid>
      <w:tr w:rsidR="00B47931" w:rsidRPr="002415FB" w14:paraId="5477476C" w14:textId="77777777" w:rsidTr="0012254F">
        <w:trPr>
          <w:trHeight w:val="350"/>
        </w:trPr>
        <w:tc>
          <w:tcPr>
            <w:tcW w:w="2335" w:type="dxa"/>
          </w:tcPr>
          <w:p w14:paraId="2DD0FD76" w14:textId="77777777" w:rsidR="00B47931" w:rsidRPr="002415FB" w:rsidRDefault="00B47931" w:rsidP="005E1005">
            <w:pPr>
              <w:rPr>
                <w:b/>
                <w:sz w:val="24"/>
                <w:szCs w:val="24"/>
              </w:rPr>
            </w:pPr>
            <w:r w:rsidRPr="002415FB">
              <w:rPr>
                <w:sz w:val="24"/>
                <w:szCs w:val="24"/>
              </w:rPr>
              <w:t xml:space="preserve">SC CODE </w:t>
            </w:r>
            <w:r w:rsidR="005E1005" w:rsidRPr="002415FB">
              <w:rPr>
                <w:sz w:val="24"/>
                <w:szCs w:val="24"/>
              </w:rPr>
              <w:t>E</w:t>
            </w:r>
            <w:r w:rsidRPr="002415FB">
              <w:rPr>
                <w:sz w:val="24"/>
                <w:szCs w:val="24"/>
              </w:rPr>
              <w:t>DITION:</w:t>
            </w:r>
          </w:p>
        </w:tc>
        <w:tc>
          <w:tcPr>
            <w:tcW w:w="990" w:type="dxa"/>
          </w:tcPr>
          <w:p w14:paraId="45986425" w14:textId="77777777" w:rsidR="00B47931" w:rsidRPr="002415FB" w:rsidRDefault="003519C4" w:rsidP="003847F0">
            <w:pPr>
              <w:jc w:val="center"/>
              <w:rPr>
                <w:b/>
                <w:sz w:val="24"/>
                <w:szCs w:val="24"/>
              </w:rPr>
            </w:pPr>
            <w:r w:rsidRPr="002415FB">
              <w:fldChar w:fldCharType="begin">
                <w:ffData>
                  <w:name w:val="Text9"/>
                  <w:enabled/>
                  <w:calcOnExit w:val="0"/>
                  <w:textInput/>
                </w:ffData>
              </w:fldChar>
            </w:r>
            <w:r w:rsidRPr="002415FB">
              <w:instrText xml:space="preserve"> FORMTEXT </w:instrText>
            </w:r>
            <w:r w:rsidRPr="002415FB">
              <w:fldChar w:fldCharType="separate"/>
            </w:r>
            <w:r w:rsidR="003847F0" w:rsidRPr="002415FB">
              <w:t> </w:t>
            </w:r>
            <w:r w:rsidR="003847F0" w:rsidRPr="002415FB">
              <w:t> </w:t>
            </w:r>
            <w:r w:rsidR="003847F0" w:rsidRPr="002415FB">
              <w:t> </w:t>
            </w:r>
            <w:r w:rsidR="003847F0" w:rsidRPr="002415FB">
              <w:t> </w:t>
            </w:r>
            <w:r w:rsidR="003847F0" w:rsidRPr="002415FB">
              <w:t> </w:t>
            </w:r>
            <w:r w:rsidRPr="002415FB">
              <w:fldChar w:fldCharType="end"/>
            </w:r>
          </w:p>
        </w:tc>
        <w:tc>
          <w:tcPr>
            <w:tcW w:w="2430" w:type="dxa"/>
          </w:tcPr>
          <w:p w14:paraId="0246B5D6" w14:textId="77777777" w:rsidR="00B47931" w:rsidRPr="002415FB" w:rsidRDefault="00B47931" w:rsidP="003038D6">
            <w:pPr>
              <w:jc w:val="center"/>
              <w:rPr>
                <w:b/>
                <w:sz w:val="24"/>
                <w:szCs w:val="24"/>
              </w:rPr>
            </w:pPr>
            <w:r w:rsidRPr="002415FB">
              <w:rPr>
                <w:sz w:val="24"/>
                <w:szCs w:val="24"/>
              </w:rPr>
              <w:t>ICC CODE EDITION:</w:t>
            </w:r>
          </w:p>
        </w:tc>
        <w:tc>
          <w:tcPr>
            <w:tcW w:w="815" w:type="dxa"/>
          </w:tcPr>
          <w:p w14:paraId="6DBA96C6" w14:textId="77777777" w:rsidR="00B47931" w:rsidRPr="002415FB" w:rsidRDefault="003519C4" w:rsidP="003038D6">
            <w:pPr>
              <w:jc w:val="center"/>
              <w:rPr>
                <w:b/>
                <w:sz w:val="24"/>
                <w:szCs w:val="24"/>
              </w:rP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2520" w:type="dxa"/>
          </w:tcPr>
          <w:p w14:paraId="2A372770" w14:textId="77777777" w:rsidR="00B47931" w:rsidRPr="002415FB" w:rsidRDefault="00B47931" w:rsidP="003038D6">
            <w:pPr>
              <w:jc w:val="center"/>
              <w:rPr>
                <w:b/>
                <w:sz w:val="24"/>
                <w:szCs w:val="24"/>
              </w:rPr>
            </w:pPr>
            <w:r w:rsidRPr="002415FB">
              <w:rPr>
                <w:sz w:val="24"/>
                <w:szCs w:val="24"/>
              </w:rPr>
              <w:t>ICC A117.1 EDITION:</w:t>
            </w:r>
          </w:p>
        </w:tc>
        <w:tc>
          <w:tcPr>
            <w:tcW w:w="990" w:type="dxa"/>
          </w:tcPr>
          <w:p w14:paraId="20F0C7AF" w14:textId="77777777" w:rsidR="00B47931" w:rsidRPr="002415FB" w:rsidRDefault="003519C4" w:rsidP="003038D6">
            <w:pPr>
              <w:jc w:val="center"/>
              <w:rPr>
                <w:b/>
                <w:sz w:val="24"/>
                <w:szCs w:val="24"/>
              </w:rP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2700" w:type="dxa"/>
          </w:tcPr>
          <w:p w14:paraId="50294FCD" w14:textId="77777777" w:rsidR="00B47931" w:rsidRPr="002415FB" w:rsidRDefault="00B47931" w:rsidP="003038D6">
            <w:pPr>
              <w:jc w:val="center"/>
              <w:rPr>
                <w:b/>
                <w:sz w:val="24"/>
                <w:szCs w:val="24"/>
              </w:rPr>
            </w:pPr>
            <w:r w:rsidRPr="002415FB">
              <w:rPr>
                <w:sz w:val="24"/>
                <w:szCs w:val="24"/>
              </w:rPr>
              <w:t>OSF GUIDE EDITION:</w:t>
            </w:r>
          </w:p>
        </w:tc>
        <w:tc>
          <w:tcPr>
            <w:tcW w:w="1165" w:type="dxa"/>
          </w:tcPr>
          <w:p w14:paraId="5BE75366" w14:textId="77777777" w:rsidR="00B47931" w:rsidRPr="002415FB" w:rsidRDefault="003519C4" w:rsidP="003038D6">
            <w:pPr>
              <w:jc w:val="center"/>
              <w:rPr>
                <w:b/>
                <w:sz w:val="24"/>
                <w:szCs w:val="24"/>
              </w:rP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r w:rsidR="00585CE3" w:rsidRPr="002415FB" w14:paraId="65253E61" w14:textId="77777777" w:rsidTr="0012254F">
        <w:trPr>
          <w:trHeight w:val="350"/>
        </w:trPr>
        <w:tc>
          <w:tcPr>
            <w:tcW w:w="13945" w:type="dxa"/>
            <w:gridSpan w:val="8"/>
          </w:tcPr>
          <w:p w14:paraId="7EFBCC21" w14:textId="77777777" w:rsidR="00585CE3" w:rsidRPr="002415FB" w:rsidRDefault="00585CE3" w:rsidP="00585CE3">
            <w:pPr>
              <w:rPr>
                <w:sz w:val="24"/>
                <w:szCs w:val="24"/>
              </w:rPr>
            </w:pPr>
            <w:r w:rsidRPr="002415FB">
              <w:rPr>
                <w:sz w:val="24"/>
                <w:szCs w:val="24"/>
              </w:rPr>
              <w:t>OTHER CODES/STANDARDS &amp; EDITIONS:</w:t>
            </w:r>
            <w:r w:rsidR="003519C4" w:rsidRPr="002415FB">
              <w:fldChar w:fldCharType="begin">
                <w:ffData>
                  <w:name w:val="Text9"/>
                  <w:enabled/>
                  <w:calcOnExit w:val="0"/>
                  <w:textInput/>
                </w:ffData>
              </w:fldChar>
            </w:r>
            <w:r w:rsidR="003519C4" w:rsidRPr="002415FB">
              <w:instrText xml:space="preserve"> FORMTEXT </w:instrText>
            </w:r>
            <w:r w:rsidR="003519C4" w:rsidRPr="002415FB">
              <w:fldChar w:fldCharType="separate"/>
            </w:r>
            <w:r w:rsidR="003847F0" w:rsidRPr="002415FB">
              <w:t> </w:t>
            </w:r>
            <w:r w:rsidR="003847F0" w:rsidRPr="002415FB">
              <w:t> </w:t>
            </w:r>
            <w:r w:rsidR="003847F0" w:rsidRPr="002415FB">
              <w:t> </w:t>
            </w:r>
            <w:r w:rsidR="003847F0" w:rsidRPr="002415FB">
              <w:t> </w:t>
            </w:r>
            <w:r w:rsidR="003847F0" w:rsidRPr="002415FB">
              <w:t> </w:t>
            </w:r>
            <w:r w:rsidR="003519C4" w:rsidRPr="002415FB">
              <w:fldChar w:fldCharType="end"/>
            </w:r>
          </w:p>
          <w:p w14:paraId="1CD2FC49" w14:textId="77777777" w:rsidR="005C3862" w:rsidRPr="002415FB" w:rsidRDefault="005C3862" w:rsidP="003038D6">
            <w:pPr>
              <w:jc w:val="center"/>
              <w:rPr>
                <w:b/>
                <w:sz w:val="24"/>
                <w:szCs w:val="24"/>
              </w:rPr>
            </w:pPr>
          </w:p>
        </w:tc>
      </w:tr>
    </w:tbl>
    <w:p w14:paraId="60D7027A" w14:textId="77777777" w:rsidR="00E527A8" w:rsidRPr="002415FB" w:rsidRDefault="00E527A8" w:rsidP="00E527A8">
      <w:pPr>
        <w:rPr>
          <w:sz w:val="24"/>
          <w:szCs w:val="24"/>
        </w:rPr>
      </w:pPr>
    </w:p>
    <w:tbl>
      <w:tblPr>
        <w:tblStyle w:val="TableGrid"/>
        <w:tblpPr w:leftFromText="180" w:rightFromText="180" w:vertAnchor="text" w:horzAnchor="margin" w:tblpX="260" w:tblpY="149"/>
        <w:tblOverlap w:val="never"/>
        <w:tblW w:w="139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50"/>
      </w:tblGrid>
      <w:tr w:rsidR="002415FB" w:rsidRPr="002415FB" w14:paraId="0A019DBB" w14:textId="77777777" w:rsidTr="00585CE3">
        <w:trPr>
          <w:trHeight w:val="620"/>
        </w:trPr>
        <w:tc>
          <w:tcPr>
            <w:tcW w:w="13950" w:type="dxa"/>
            <w:tcBorders>
              <w:top w:val="single" w:sz="4" w:space="0" w:color="auto"/>
              <w:left w:val="single" w:sz="4" w:space="0" w:color="auto"/>
              <w:bottom w:val="single" w:sz="4" w:space="0" w:color="auto"/>
              <w:right w:val="single" w:sz="4" w:space="0" w:color="auto"/>
            </w:tcBorders>
          </w:tcPr>
          <w:p w14:paraId="3386EA19" w14:textId="77777777" w:rsidR="00E527A8" w:rsidRPr="002415FB" w:rsidRDefault="00E527A8" w:rsidP="00585CE3">
            <w:pPr>
              <w:rPr>
                <w:i/>
                <w:sz w:val="24"/>
                <w:szCs w:val="24"/>
              </w:rPr>
            </w:pPr>
            <w:r w:rsidRPr="002415FB">
              <w:rPr>
                <w:sz w:val="24"/>
                <w:szCs w:val="24"/>
              </w:rPr>
              <w:t>PROJECT DESCRIPTION:</w:t>
            </w:r>
            <w:r w:rsidR="000F7547" w:rsidRPr="002415FB">
              <w:rPr>
                <w:i/>
                <w:sz w:val="24"/>
                <w:szCs w:val="24"/>
              </w:rPr>
              <w:t xml:space="preserve"> [</w:t>
            </w:r>
            <w:r w:rsidRPr="002415FB">
              <w:rPr>
                <w:i/>
                <w:sz w:val="24"/>
                <w:szCs w:val="24"/>
              </w:rPr>
              <w:t>Brief Scope of Work</w:t>
            </w:r>
            <w:r w:rsidR="000F7547" w:rsidRPr="002415FB">
              <w:rPr>
                <w:i/>
                <w:sz w:val="24"/>
                <w:szCs w:val="24"/>
              </w:rPr>
              <w:t xml:space="preserve"> &amp; Include project delivery method (i.e. CMR, etc.)]</w:t>
            </w:r>
          </w:p>
          <w:p w14:paraId="59CF8A83" w14:textId="77777777" w:rsidR="0048597D" w:rsidRPr="002415FB" w:rsidRDefault="003519C4" w:rsidP="00D93B2D">
            <w:pPr>
              <w:rPr>
                <w:i/>
                <w:sz w:val="24"/>
                <w:szCs w:val="24"/>
              </w:rP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bl>
    <w:p w14:paraId="7B0CD61D" w14:textId="77777777" w:rsidR="00AE6848" w:rsidRPr="002415FB" w:rsidRDefault="00AE6848" w:rsidP="004F26F0">
      <w:pPr>
        <w:rPr>
          <w:sz w:val="24"/>
          <w:szCs w:val="24"/>
        </w:rPr>
      </w:pPr>
    </w:p>
    <w:tbl>
      <w:tblPr>
        <w:tblStyle w:val="TableGridLight"/>
        <w:tblpPr w:leftFromText="180" w:rightFromText="180" w:vertAnchor="text" w:tblpX="260" w:tblpY="1"/>
        <w:tblW w:w="13945" w:type="dxa"/>
        <w:tblLayout w:type="fixed"/>
        <w:tblLook w:val="0020" w:firstRow="1" w:lastRow="0" w:firstColumn="0" w:lastColumn="0" w:noHBand="0" w:noVBand="0"/>
      </w:tblPr>
      <w:tblGrid>
        <w:gridCol w:w="4145"/>
        <w:gridCol w:w="1620"/>
        <w:gridCol w:w="1620"/>
        <w:gridCol w:w="1620"/>
        <w:gridCol w:w="1620"/>
        <w:gridCol w:w="1620"/>
        <w:gridCol w:w="1700"/>
      </w:tblGrid>
      <w:tr w:rsidR="002415FB" w:rsidRPr="002415FB" w14:paraId="420E7FA3" w14:textId="77777777" w:rsidTr="0012254F">
        <w:trPr>
          <w:trHeight w:val="530"/>
        </w:trPr>
        <w:tc>
          <w:tcPr>
            <w:tcW w:w="13945" w:type="dxa"/>
            <w:gridSpan w:val="7"/>
          </w:tcPr>
          <w:p w14:paraId="367F05CE" w14:textId="77777777" w:rsidR="00CB73B6" w:rsidRPr="002415FB" w:rsidRDefault="00CB73B6" w:rsidP="00296761">
            <w:pPr>
              <w:jc w:val="center"/>
              <w:rPr>
                <w:b/>
                <w:sz w:val="24"/>
                <w:szCs w:val="24"/>
              </w:rPr>
            </w:pPr>
            <w:bookmarkStart w:id="0" w:name="_Toc523207733"/>
            <w:bookmarkStart w:id="1" w:name="_Toc523207914"/>
            <w:r w:rsidRPr="002415FB">
              <w:rPr>
                <w:b/>
                <w:sz w:val="24"/>
                <w:szCs w:val="24"/>
              </w:rPr>
              <w:t xml:space="preserve">BASIC </w:t>
            </w:r>
            <w:r w:rsidR="00296761">
              <w:rPr>
                <w:b/>
                <w:sz w:val="24"/>
                <w:szCs w:val="24"/>
              </w:rPr>
              <w:t>RE-ROOFING</w:t>
            </w:r>
            <w:r w:rsidRPr="002415FB">
              <w:rPr>
                <w:b/>
                <w:sz w:val="24"/>
                <w:szCs w:val="24"/>
              </w:rPr>
              <w:t xml:space="preserve"> </w:t>
            </w:r>
            <w:bookmarkEnd w:id="0"/>
            <w:bookmarkEnd w:id="1"/>
            <w:r w:rsidRPr="002415FB">
              <w:rPr>
                <w:b/>
                <w:sz w:val="24"/>
                <w:szCs w:val="24"/>
              </w:rPr>
              <w:t>CODE INFORMATION</w:t>
            </w:r>
          </w:p>
        </w:tc>
      </w:tr>
      <w:tr w:rsidR="002415FB" w:rsidRPr="002415FB" w14:paraId="4CDE0951" w14:textId="77777777" w:rsidTr="0012254F">
        <w:trPr>
          <w:trHeight w:val="532"/>
        </w:trPr>
        <w:tc>
          <w:tcPr>
            <w:tcW w:w="4145" w:type="dxa"/>
          </w:tcPr>
          <w:p w14:paraId="414354D9" w14:textId="77777777" w:rsidR="001268AF" w:rsidRPr="002415FB" w:rsidRDefault="001268AF" w:rsidP="003038D6">
            <w:pPr>
              <w:rPr>
                <w:b/>
              </w:rPr>
            </w:pPr>
            <w:r w:rsidRPr="002415FB">
              <w:rPr>
                <w:b/>
              </w:rPr>
              <w:t>DESIGNATED AREAS OF BUILDING</w:t>
            </w:r>
          </w:p>
        </w:tc>
        <w:tc>
          <w:tcPr>
            <w:tcW w:w="1620" w:type="dxa"/>
          </w:tcPr>
          <w:p w14:paraId="4F1AF15B" w14:textId="77777777" w:rsidR="001268AF" w:rsidRPr="002415FB" w:rsidRDefault="00CB73B6" w:rsidP="003038D6">
            <w:pPr>
              <w:tabs>
                <w:tab w:val="left" w:pos="600"/>
              </w:tabs>
              <w:jc w:val="center"/>
              <w:rPr>
                <w:b/>
              </w:rPr>
            </w:pPr>
            <w:r w:rsidRPr="002415FB">
              <w:rPr>
                <w:b/>
              </w:rPr>
              <w:t>Building Code</w:t>
            </w:r>
          </w:p>
        </w:tc>
        <w:tc>
          <w:tcPr>
            <w:tcW w:w="1620" w:type="dxa"/>
          </w:tcPr>
          <w:p w14:paraId="57AA18CF" w14:textId="77777777" w:rsidR="001268AF" w:rsidRPr="002415FB" w:rsidRDefault="00CB73B6" w:rsidP="00AE6848">
            <w:pPr>
              <w:jc w:val="center"/>
              <w:rPr>
                <w:b/>
              </w:rPr>
            </w:pPr>
            <w:r w:rsidRPr="002415FB">
              <w:rPr>
                <w:b/>
              </w:rPr>
              <w:t xml:space="preserve">Area </w:t>
            </w:r>
            <w:r w:rsidR="00AE6848" w:rsidRPr="002415FB">
              <w:rPr>
                <w:b/>
              </w:rPr>
              <w:t>1</w:t>
            </w:r>
          </w:p>
        </w:tc>
        <w:tc>
          <w:tcPr>
            <w:tcW w:w="1620" w:type="dxa"/>
          </w:tcPr>
          <w:p w14:paraId="3386947E" w14:textId="77777777" w:rsidR="001268AF" w:rsidRPr="002415FB" w:rsidRDefault="00AE6848" w:rsidP="003038D6">
            <w:pPr>
              <w:jc w:val="center"/>
              <w:rPr>
                <w:b/>
              </w:rPr>
            </w:pPr>
            <w:r w:rsidRPr="002415FB">
              <w:rPr>
                <w:b/>
              </w:rPr>
              <w:t>Area 2</w:t>
            </w:r>
          </w:p>
        </w:tc>
        <w:tc>
          <w:tcPr>
            <w:tcW w:w="1620" w:type="dxa"/>
          </w:tcPr>
          <w:p w14:paraId="4CFB70B4" w14:textId="77777777" w:rsidR="001268AF" w:rsidRPr="002415FB" w:rsidRDefault="00AE6848" w:rsidP="003038D6">
            <w:pPr>
              <w:jc w:val="center"/>
              <w:rPr>
                <w:b/>
              </w:rPr>
            </w:pPr>
            <w:r w:rsidRPr="002415FB">
              <w:rPr>
                <w:b/>
              </w:rPr>
              <w:t>Area 3</w:t>
            </w:r>
          </w:p>
        </w:tc>
        <w:tc>
          <w:tcPr>
            <w:tcW w:w="1620" w:type="dxa"/>
          </w:tcPr>
          <w:p w14:paraId="651F7571" w14:textId="77777777" w:rsidR="001268AF" w:rsidRPr="002415FB" w:rsidRDefault="00AE6848" w:rsidP="003038D6">
            <w:pPr>
              <w:jc w:val="center"/>
              <w:rPr>
                <w:b/>
              </w:rPr>
            </w:pPr>
            <w:r w:rsidRPr="002415FB">
              <w:rPr>
                <w:b/>
              </w:rPr>
              <w:t>Area 4</w:t>
            </w:r>
          </w:p>
        </w:tc>
        <w:tc>
          <w:tcPr>
            <w:tcW w:w="1700" w:type="dxa"/>
          </w:tcPr>
          <w:p w14:paraId="02E957E8" w14:textId="77777777" w:rsidR="001268AF" w:rsidRPr="002415FB" w:rsidRDefault="00AE6848" w:rsidP="003038D6">
            <w:pPr>
              <w:jc w:val="center"/>
              <w:rPr>
                <w:b/>
              </w:rPr>
            </w:pPr>
            <w:r w:rsidRPr="002415FB">
              <w:rPr>
                <w:b/>
              </w:rPr>
              <w:t>Area 5</w:t>
            </w:r>
          </w:p>
        </w:tc>
      </w:tr>
      <w:tr w:rsidR="002415FB" w:rsidRPr="002415FB" w14:paraId="55F01B23" w14:textId="77777777" w:rsidTr="0012254F">
        <w:trPr>
          <w:trHeight w:val="412"/>
        </w:trPr>
        <w:tc>
          <w:tcPr>
            <w:tcW w:w="4145" w:type="dxa"/>
          </w:tcPr>
          <w:p w14:paraId="7D183E71" w14:textId="77777777" w:rsidR="00CE7633" w:rsidRPr="002415FB" w:rsidRDefault="00CE7633" w:rsidP="003038D6">
            <w:r w:rsidRPr="002415FB">
              <w:t>CONSTRUCTION CLASSIFICAT</w:t>
            </w:r>
            <w:r w:rsidR="00CB73B6" w:rsidRPr="002415FB">
              <w:t>ION TYPE</w:t>
            </w:r>
          </w:p>
        </w:tc>
        <w:tc>
          <w:tcPr>
            <w:tcW w:w="1620" w:type="dxa"/>
          </w:tcPr>
          <w:p w14:paraId="262079FA" w14:textId="77777777" w:rsidR="00CE7633" w:rsidRPr="002445FB" w:rsidRDefault="00CB73B6" w:rsidP="003038D6">
            <w:pPr>
              <w:jc w:val="center"/>
              <w:rPr>
                <w:b/>
              </w:rPr>
            </w:pPr>
            <w:r w:rsidRPr="002445FB">
              <w:rPr>
                <w:b/>
              </w:rPr>
              <w:t>Section 602</w:t>
            </w:r>
          </w:p>
        </w:tc>
        <w:tc>
          <w:tcPr>
            <w:tcW w:w="1620" w:type="dxa"/>
          </w:tcPr>
          <w:p w14:paraId="46F4284A" w14:textId="77777777" w:rsidR="00CE7633" w:rsidRPr="002415FB" w:rsidRDefault="00CE7633"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1FBA68C4" w14:textId="77777777" w:rsidR="00CE7633" w:rsidRPr="002415FB" w:rsidRDefault="00CE7633"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4D51DE6D" w14:textId="77777777" w:rsidR="00CE7633" w:rsidRPr="002415FB" w:rsidRDefault="00CE7633"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58CED06A" w14:textId="77777777" w:rsidR="00CE7633" w:rsidRPr="002415FB" w:rsidRDefault="00CE7633"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700" w:type="dxa"/>
          </w:tcPr>
          <w:p w14:paraId="111E6407" w14:textId="77777777" w:rsidR="00CE7633" w:rsidRPr="002415FB" w:rsidRDefault="00CE7633"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r w:rsidR="00296761" w:rsidRPr="002415FB" w14:paraId="0ADAEB76" w14:textId="77777777" w:rsidTr="0012254F">
        <w:trPr>
          <w:trHeight w:val="412"/>
        </w:trPr>
        <w:tc>
          <w:tcPr>
            <w:tcW w:w="4145" w:type="dxa"/>
          </w:tcPr>
          <w:p w14:paraId="774DE933" w14:textId="77777777" w:rsidR="00296761" w:rsidRPr="002415FB" w:rsidRDefault="00296761" w:rsidP="003038D6">
            <w:r>
              <w:t>Roof Construction including supporting beams &amp; joist</w:t>
            </w:r>
            <w:r w:rsidRPr="002415FB">
              <w:br/>
            </w:r>
          </w:p>
        </w:tc>
        <w:tc>
          <w:tcPr>
            <w:tcW w:w="1620" w:type="dxa"/>
            <w:vMerge w:val="restart"/>
          </w:tcPr>
          <w:p w14:paraId="02F8416B" w14:textId="77777777" w:rsidR="00296761" w:rsidRPr="002445FB" w:rsidRDefault="00296761" w:rsidP="00296761">
            <w:pPr>
              <w:jc w:val="center"/>
              <w:rPr>
                <w:b/>
              </w:rPr>
            </w:pPr>
            <w:r w:rsidRPr="002445FB">
              <w:rPr>
                <w:b/>
              </w:rPr>
              <w:t>Table 601</w:t>
            </w:r>
          </w:p>
          <w:p w14:paraId="08F24AF7" w14:textId="77777777" w:rsidR="00296761" w:rsidRPr="002445FB" w:rsidRDefault="00296761" w:rsidP="00296761">
            <w:pPr>
              <w:jc w:val="center"/>
              <w:rPr>
                <w:b/>
              </w:rPr>
            </w:pPr>
          </w:p>
        </w:tc>
        <w:tc>
          <w:tcPr>
            <w:tcW w:w="1620" w:type="dxa"/>
          </w:tcPr>
          <w:p w14:paraId="523295D6" w14:textId="77777777" w:rsidR="00296761" w:rsidRPr="002415FB" w:rsidRDefault="00296761" w:rsidP="003038D6">
            <w:pPr>
              <w:jc w:val="center"/>
            </w:pPr>
            <w:r>
              <w:t>-</w:t>
            </w:r>
          </w:p>
        </w:tc>
        <w:tc>
          <w:tcPr>
            <w:tcW w:w="1620" w:type="dxa"/>
          </w:tcPr>
          <w:p w14:paraId="79AB14BC" w14:textId="77777777" w:rsidR="00296761" w:rsidRPr="002415FB" w:rsidRDefault="00296761" w:rsidP="003038D6">
            <w:pPr>
              <w:jc w:val="center"/>
            </w:pPr>
            <w:r>
              <w:t>-</w:t>
            </w:r>
          </w:p>
        </w:tc>
        <w:tc>
          <w:tcPr>
            <w:tcW w:w="1620" w:type="dxa"/>
          </w:tcPr>
          <w:p w14:paraId="334777B2" w14:textId="77777777" w:rsidR="00296761" w:rsidRPr="002415FB" w:rsidRDefault="00296761" w:rsidP="003038D6">
            <w:pPr>
              <w:jc w:val="center"/>
            </w:pPr>
            <w:r>
              <w:t>-</w:t>
            </w:r>
          </w:p>
        </w:tc>
        <w:tc>
          <w:tcPr>
            <w:tcW w:w="1620" w:type="dxa"/>
          </w:tcPr>
          <w:p w14:paraId="57C7A3D5" w14:textId="77777777" w:rsidR="00296761" w:rsidRPr="002415FB" w:rsidRDefault="00296761" w:rsidP="003038D6">
            <w:pPr>
              <w:jc w:val="center"/>
            </w:pPr>
            <w:r>
              <w:t>-</w:t>
            </w:r>
          </w:p>
        </w:tc>
        <w:tc>
          <w:tcPr>
            <w:tcW w:w="1700" w:type="dxa"/>
          </w:tcPr>
          <w:p w14:paraId="20E4F6C0" w14:textId="77777777" w:rsidR="00296761" w:rsidRPr="002415FB" w:rsidRDefault="00296761" w:rsidP="003038D6">
            <w:pPr>
              <w:jc w:val="center"/>
            </w:pPr>
            <w:r>
              <w:t>-</w:t>
            </w:r>
          </w:p>
        </w:tc>
      </w:tr>
      <w:tr w:rsidR="00296761" w:rsidRPr="002415FB" w14:paraId="5C3ACFB4" w14:textId="77777777" w:rsidTr="0012254F">
        <w:trPr>
          <w:trHeight w:val="412"/>
        </w:trPr>
        <w:tc>
          <w:tcPr>
            <w:tcW w:w="4145" w:type="dxa"/>
          </w:tcPr>
          <w:p w14:paraId="0B87BAD4" w14:textId="77777777" w:rsidR="00296761" w:rsidRPr="00296761" w:rsidRDefault="00296761" w:rsidP="00296761">
            <w:pPr>
              <w:ind w:left="2160"/>
            </w:pPr>
            <w:r w:rsidRPr="00296761">
              <w:t xml:space="preserve">As Required, </w:t>
            </w:r>
            <w:proofErr w:type="spellStart"/>
            <w:r w:rsidRPr="00296761">
              <w:t>Hrs</w:t>
            </w:r>
            <w:proofErr w:type="spellEnd"/>
          </w:p>
        </w:tc>
        <w:tc>
          <w:tcPr>
            <w:tcW w:w="1620" w:type="dxa"/>
            <w:vMerge/>
          </w:tcPr>
          <w:p w14:paraId="711709E4" w14:textId="77777777" w:rsidR="00296761" w:rsidRPr="002415FB" w:rsidRDefault="00296761" w:rsidP="00296761">
            <w:pPr>
              <w:jc w:val="center"/>
              <w:rPr>
                <w:b/>
              </w:rPr>
            </w:pPr>
          </w:p>
        </w:tc>
        <w:tc>
          <w:tcPr>
            <w:tcW w:w="1620" w:type="dxa"/>
          </w:tcPr>
          <w:p w14:paraId="1BE3567C"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7B7980D3"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7F501E2D"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3FA2AA8B"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700" w:type="dxa"/>
          </w:tcPr>
          <w:p w14:paraId="5E757C9F"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r w:rsidR="00296761" w:rsidRPr="002415FB" w14:paraId="799B3911" w14:textId="77777777" w:rsidTr="0012254F">
        <w:trPr>
          <w:trHeight w:val="412"/>
        </w:trPr>
        <w:tc>
          <w:tcPr>
            <w:tcW w:w="4145" w:type="dxa"/>
          </w:tcPr>
          <w:p w14:paraId="573F1477" w14:textId="77777777" w:rsidR="00296761" w:rsidRPr="00296761" w:rsidRDefault="00296761" w:rsidP="00296761">
            <w:pPr>
              <w:pStyle w:val="TableParagraph"/>
              <w:kinsoku w:val="0"/>
              <w:overflowPunct w:val="0"/>
              <w:spacing w:line="225" w:lineRule="exact"/>
              <w:ind w:left="2160"/>
            </w:pPr>
            <w:r w:rsidRPr="00296761">
              <w:rPr>
                <w:sz w:val="20"/>
              </w:rPr>
              <w:t xml:space="preserve">As Designed, </w:t>
            </w:r>
            <w:proofErr w:type="spellStart"/>
            <w:r w:rsidRPr="00296761">
              <w:rPr>
                <w:sz w:val="20"/>
              </w:rPr>
              <w:t>Hrs</w:t>
            </w:r>
            <w:proofErr w:type="spellEnd"/>
          </w:p>
        </w:tc>
        <w:tc>
          <w:tcPr>
            <w:tcW w:w="1620" w:type="dxa"/>
            <w:vMerge/>
          </w:tcPr>
          <w:p w14:paraId="2A00FE89" w14:textId="77777777" w:rsidR="00296761" w:rsidRPr="002415FB" w:rsidRDefault="00296761" w:rsidP="00296761">
            <w:pPr>
              <w:jc w:val="center"/>
              <w:rPr>
                <w:b/>
              </w:rPr>
            </w:pPr>
          </w:p>
        </w:tc>
        <w:tc>
          <w:tcPr>
            <w:tcW w:w="1620" w:type="dxa"/>
          </w:tcPr>
          <w:p w14:paraId="0331976E"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208AF948"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0E89F9FB"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5E47CCDA"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700" w:type="dxa"/>
          </w:tcPr>
          <w:p w14:paraId="038AA9A8"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r w:rsidR="00296761" w:rsidRPr="002415FB" w14:paraId="074C28BF" w14:textId="77777777" w:rsidTr="0012254F">
        <w:trPr>
          <w:trHeight w:val="412"/>
        </w:trPr>
        <w:tc>
          <w:tcPr>
            <w:tcW w:w="4145" w:type="dxa"/>
          </w:tcPr>
          <w:p w14:paraId="52E9335E" w14:textId="77777777" w:rsidR="00296761" w:rsidRPr="00296761" w:rsidRDefault="00296761" w:rsidP="00296761">
            <w:pPr>
              <w:pStyle w:val="TableParagraph"/>
              <w:kinsoku w:val="0"/>
              <w:overflowPunct w:val="0"/>
              <w:spacing w:line="225" w:lineRule="exact"/>
              <w:ind w:left="2160"/>
              <w:rPr>
                <w:sz w:val="20"/>
                <w:szCs w:val="20"/>
              </w:rPr>
            </w:pPr>
            <w:r w:rsidRPr="00296761">
              <w:rPr>
                <w:sz w:val="20"/>
              </w:rPr>
              <w:t>Testing Agency &amp; Design No. (UL, FM, etc.)</w:t>
            </w:r>
          </w:p>
        </w:tc>
        <w:tc>
          <w:tcPr>
            <w:tcW w:w="1620" w:type="dxa"/>
            <w:vMerge/>
          </w:tcPr>
          <w:p w14:paraId="57647018" w14:textId="77777777" w:rsidR="00296761" w:rsidRPr="002415FB" w:rsidRDefault="00296761" w:rsidP="00296761">
            <w:pPr>
              <w:jc w:val="center"/>
              <w:rPr>
                <w:b/>
              </w:rPr>
            </w:pPr>
          </w:p>
        </w:tc>
        <w:tc>
          <w:tcPr>
            <w:tcW w:w="1620" w:type="dxa"/>
          </w:tcPr>
          <w:p w14:paraId="432D257B" w14:textId="77777777" w:rsidR="00296761" w:rsidRPr="002415FB" w:rsidRDefault="00296761" w:rsidP="00296761">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3603B494"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473363E3"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198BD84E"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700" w:type="dxa"/>
          </w:tcPr>
          <w:p w14:paraId="24F5DDD6"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r w:rsidR="00296761" w:rsidRPr="002415FB" w14:paraId="1ACF99F3" w14:textId="77777777" w:rsidTr="0012254F">
        <w:trPr>
          <w:trHeight w:val="412"/>
        </w:trPr>
        <w:tc>
          <w:tcPr>
            <w:tcW w:w="4145" w:type="dxa"/>
          </w:tcPr>
          <w:p w14:paraId="0FC3DE3D" w14:textId="77777777" w:rsidR="00296761" w:rsidRPr="00296761" w:rsidRDefault="00296761" w:rsidP="00296761">
            <w:pPr>
              <w:pStyle w:val="TableParagraph"/>
              <w:kinsoku w:val="0"/>
              <w:overflowPunct w:val="0"/>
              <w:spacing w:line="225" w:lineRule="exact"/>
              <w:ind w:left="1440"/>
              <w:rPr>
                <w:sz w:val="20"/>
                <w:szCs w:val="20"/>
              </w:rPr>
            </w:pPr>
            <w:r>
              <w:rPr>
                <w:sz w:val="20"/>
                <w:szCs w:val="20"/>
              </w:rPr>
              <w:t xml:space="preserve">          </w:t>
            </w:r>
            <w:r w:rsidRPr="00296761">
              <w:rPr>
                <w:sz w:val="20"/>
                <w:szCs w:val="20"/>
              </w:rPr>
              <w:t>Wall/Partition Key Code</w:t>
            </w:r>
          </w:p>
        </w:tc>
        <w:tc>
          <w:tcPr>
            <w:tcW w:w="1620" w:type="dxa"/>
            <w:vMerge/>
          </w:tcPr>
          <w:p w14:paraId="68317C23" w14:textId="77777777" w:rsidR="00296761" w:rsidRPr="002415FB" w:rsidRDefault="00296761" w:rsidP="00296761">
            <w:pPr>
              <w:jc w:val="center"/>
              <w:rPr>
                <w:b/>
              </w:rPr>
            </w:pPr>
          </w:p>
        </w:tc>
        <w:tc>
          <w:tcPr>
            <w:tcW w:w="1620" w:type="dxa"/>
          </w:tcPr>
          <w:p w14:paraId="4D742A79"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7C8E430A"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78AEC3BA"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620" w:type="dxa"/>
          </w:tcPr>
          <w:p w14:paraId="6397A264"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c>
          <w:tcPr>
            <w:tcW w:w="1700" w:type="dxa"/>
          </w:tcPr>
          <w:p w14:paraId="4B3DBEDA" w14:textId="77777777" w:rsidR="00296761" w:rsidRPr="002415FB" w:rsidRDefault="00296761" w:rsidP="003038D6">
            <w:pPr>
              <w:jc w:val="center"/>
            </w:pPr>
            <w:r w:rsidRPr="002415FB">
              <w:fldChar w:fldCharType="begin">
                <w:ffData>
                  <w:name w:val="Text9"/>
                  <w:enabled/>
                  <w:calcOnExit w:val="0"/>
                  <w:textInput/>
                </w:ffData>
              </w:fldChar>
            </w:r>
            <w:r w:rsidRPr="002415FB">
              <w:instrText xml:space="preserve"> FORMTEXT </w:instrText>
            </w:r>
            <w:r w:rsidRPr="002415FB">
              <w:fldChar w:fldCharType="separate"/>
            </w:r>
            <w:r w:rsidRPr="002415FB">
              <w:rPr>
                <w:noProof/>
              </w:rPr>
              <w:t> </w:t>
            </w:r>
            <w:r w:rsidRPr="002415FB">
              <w:rPr>
                <w:noProof/>
              </w:rPr>
              <w:t> </w:t>
            </w:r>
            <w:r w:rsidRPr="002415FB">
              <w:rPr>
                <w:noProof/>
              </w:rPr>
              <w:t> </w:t>
            </w:r>
            <w:r w:rsidRPr="002415FB">
              <w:rPr>
                <w:noProof/>
              </w:rPr>
              <w:t> </w:t>
            </w:r>
            <w:r w:rsidRPr="002415FB">
              <w:rPr>
                <w:noProof/>
              </w:rPr>
              <w:t> </w:t>
            </w:r>
            <w:r w:rsidRPr="002415FB">
              <w:fldChar w:fldCharType="end"/>
            </w:r>
          </w:p>
        </w:tc>
      </w:tr>
    </w:tbl>
    <w:p w14:paraId="2951B035" w14:textId="77777777" w:rsidR="00AE6848" w:rsidRDefault="00AE6848" w:rsidP="000717DA">
      <w:pPr>
        <w:tabs>
          <w:tab w:val="left" w:pos="3064"/>
        </w:tabs>
        <w:rPr>
          <w:sz w:val="24"/>
          <w:szCs w:val="24"/>
        </w:rPr>
      </w:pPr>
    </w:p>
    <w:p w14:paraId="3DE1AC2F" w14:textId="77777777" w:rsidR="00296761" w:rsidRDefault="00296761" w:rsidP="000717DA">
      <w:pPr>
        <w:tabs>
          <w:tab w:val="left" w:pos="3064"/>
        </w:tabs>
        <w:rPr>
          <w:sz w:val="24"/>
          <w:szCs w:val="24"/>
        </w:rPr>
      </w:pPr>
    </w:p>
    <w:p w14:paraId="15975321" w14:textId="77777777" w:rsidR="00296761" w:rsidRDefault="00296761" w:rsidP="000717DA">
      <w:pPr>
        <w:tabs>
          <w:tab w:val="left" w:pos="3064"/>
        </w:tabs>
        <w:rPr>
          <w:sz w:val="24"/>
          <w:szCs w:val="24"/>
        </w:rPr>
      </w:pPr>
    </w:p>
    <w:p w14:paraId="695CDA79" w14:textId="77777777" w:rsidR="00875A87" w:rsidRPr="002415FB" w:rsidRDefault="00875A87">
      <w:pPr>
        <w:rPr>
          <w:sz w:val="24"/>
          <w:szCs w:val="24"/>
        </w:rPr>
      </w:pPr>
    </w:p>
    <w:p w14:paraId="2A364AB8" w14:textId="77777777" w:rsidR="007C4879" w:rsidRDefault="003340C5" w:rsidP="003340C5">
      <w:pPr>
        <w:rPr>
          <w:sz w:val="24"/>
          <w:szCs w:val="24"/>
        </w:rPr>
        <w:sectPr w:rsidR="007C4879" w:rsidSect="005B3540">
          <w:headerReference w:type="even" r:id="rId8"/>
          <w:headerReference w:type="default" r:id="rId9"/>
          <w:footerReference w:type="default" r:id="rId10"/>
          <w:headerReference w:type="first" r:id="rId11"/>
          <w:pgSz w:w="15840" w:h="12240" w:orient="landscape" w:code="1"/>
          <w:pgMar w:top="1008" w:right="1440" w:bottom="1008" w:left="1080" w:header="720" w:footer="720" w:gutter="0"/>
          <w:pgNumType w:chapStyle="1"/>
          <w:cols w:num="2" w:space="720"/>
          <w:docGrid w:linePitch="272"/>
        </w:sectPr>
      </w:pPr>
      <w:r w:rsidRPr="002415FB">
        <w:rPr>
          <w:sz w:val="24"/>
          <w:szCs w:val="24"/>
        </w:rPr>
        <w:br w:type="column"/>
      </w:r>
    </w:p>
    <w:p w14:paraId="7FDD4ADC" w14:textId="77777777" w:rsidR="003340C5" w:rsidRPr="002415FB" w:rsidRDefault="003340C5" w:rsidP="003340C5">
      <w:pPr>
        <w:rPr>
          <w:sz w:val="24"/>
          <w:szCs w:val="24"/>
        </w:rPr>
      </w:pPr>
    </w:p>
    <w:tbl>
      <w:tblPr>
        <w:tblStyle w:val="TableGrid"/>
        <w:tblpPr w:leftFromText="180" w:rightFromText="180" w:vertAnchor="text" w:tblpY="1"/>
        <w:tblW w:w="6528" w:type="dxa"/>
        <w:tblLayout w:type="fixed"/>
        <w:tblLook w:val="01E0" w:firstRow="1" w:lastRow="1" w:firstColumn="1" w:lastColumn="1" w:noHBand="0" w:noVBand="0"/>
      </w:tblPr>
      <w:tblGrid>
        <w:gridCol w:w="1070"/>
        <w:gridCol w:w="3886"/>
        <w:gridCol w:w="1572"/>
      </w:tblGrid>
      <w:tr w:rsidR="002415FB" w:rsidRPr="002415FB" w14:paraId="45386EED" w14:textId="77777777" w:rsidTr="0012254F">
        <w:trPr>
          <w:trHeight w:val="499"/>
        </w:trPr>
        <w:tc>
          <w:tcPr>
            <w:tcW w:w="6528" w:type="dxa"/>
            <w:gridSpan w:val="3"/>
          </w:tcPr>
          <w:p w14:paraId="678DC7D7" w14:textId="77777777" w:rsidR="00692FE3" w:rsidRPr="00311D83" w:rsidRDefault="00F721E6" w:rsidP="007C4879">
            <w:pPr>
              <w:jc w:val="center"/>
              <w:rPr>
                <w:b/>
                <w:sz w:val="24"/>
                <w:szCs w:val="24"/>
              </w:rPr>
            </w:pPr>
            <w:r w:rsidRPr="002415FB">
              <w:rPr>
                <w:sz w:val="24"/>
                <w:szCs w:val="24"/>
              </w:rPr>
              <w:lastRenderedPageBreak/>
              <w:br w:type="column"/>
            </w:r>
            <w:r w:rsidR="00692FE3" w:rsidRPr="00311D83">
              <w:rPr>
                <w:b/>
                <w:sz w:val="24"/>
                <w:szCs w:val="24"/>
              </w:rPr>
              <w:t>STRUCTURAL DESIGN INFORMATION, BUILDING</w:t>
            </w:r>
          </w:p>
        </w:tc>
      </w:tr>
      <w:tr w:rsidR="00692FE3" w:rsidRPr="002415FB" w14:paraId="4EC776D4" w14:textId="77777777" w:rsidTr="0012254F">
        <w:trPr>
          <w:trHeight w:val="562"/>
        </w:trPr>
        <w:tc>
          <w:tcPr>
            <w:tcW w:w="1070" w:type="dxa"/>
            <w:vMerge w:val="restart"/>
          </w:tcPr>
          <w:p w14:paraId="2104628D" w14:textId="77777777" w:rsidR="00692FE3" w:rsidRPr="002415FB" w:rsidRDefault="00692FE3" w:rsidP="007C4879">
            <w:pPr>
              <w:rPr>
                <w:sz w:val="22"/>
                <w:szCs w:val="24"/>
              </w:rPr>
            </w:pPr>
            <w:r w:rsidRPr="002415FB">
              <w:rPr>
                <w:sz w:val="22"/>
                <w:szCs w:val="24"/>
              </w:rPr>
              <w:t>WIND LOADS</w:t>
            </w:r>
          </w:p>
        </w:tc>
        <w:tc>
          <w:tcPr>
            <w:tcW w:w="3886" w:type="dxa"/>
          </w:tcPr>
          <w:p w14:paraId="404576A4" w14:textId="77777777" w:rsidR="00692FE3" w:rsidRPr="002415FB" w:rsidRDefault="00692FE3" w:rsidP="007C4879">
            <w:pPr>
              <w:rPr>
                <w:sz w:val="22"/>
                <w:szCs w:val="24"/>
              </w:rPr>
            </w:pPr>
            <w:r w:rsidRPr="002415FB">
              <w:rPr>
                <w:sz w:val="22"/>
                <w:szCs w:val="24"/>
              </w:rPr>
              <w:t xml:space="preserve">Analysis Procedure </w:t>
            </w:r>
            <w:r w:rsidR="00B373FE" w:rsidRPr="002415FB">
              <w:rPr>
                <w:b/>
                <w:sz w:val="22"/>
                <w:szCs w:val="24"/>
              </w:rPr>
              <w:t>(ASCE 7 or SC</w:t>
            </w:r>
            <w:r w:rsidRPr="002415FB">
              <w:rPr>
                <w:b/>
                <w:sz w:val="22"/>
                <w:szCs w:val="24"/>
              </w:rPr>
              <w:t>BC 1609.6)</w:t>
            </w:r>
          </w:p>
        </w:tc>
        <w:tc>
          <w:tcPr>
            <w:tcW w:w="1572" w:type="dxa"/>
          </w:tcPr>
          <w:p w14:paraId="43E54CFE" w14:textId="77777777" w:rsidR="00692FE3" w:rsidRPr="002415FB" w:rsidRDefault="00D80A3A" w:rsidP="007C4879">
            <w:pPr>
              <w:rPr>
                <w:sz w:val="22"/>
                <w:szCs w:val="24"/>
              </w:rPr>
            </w:pPr>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p>
        </w:tc>
      </w:tr>
      <w:tr w:rsidR="00692FE3" w:rsidRPr="002415FB" w14:paraId="25C918F1" w14:textId="77777777" w:rsidTr="0012254F">
        <w:trPr>
          <w:trHeight w:val="562"/>
        </w:trPr>
        <w:tc>
          <w:tcPr>
            <w:tcW w:w="1070" w:type="dxa"/>
            <w:vMerge/>
          </w:tcPr>
          <w:p w14:paraId="55267297" w14:textId="77777777" w:rsidR="00692FE3" w:rsidRPr="002415FB" w:rsidRDefault="00692FE3" w:rsidP="007C4879">
            <w:pPr>
              <w:rPr>
                <w:sz w:val="22"/>
                <w:szCs w:val="24"/>
              </w:rPr>
            </w:pPr>
          </w:p>
        </w:tc>
        <w:tc>
          <w:tcPr>
            <w:tcW w:w="3886" w:type="dxa"/>
          </w:tcPr>
          <w:p w14:paraId="3F06E0F3" w14:textId="0413203C" w:rsidR="002E161F" w:rsidRPr="002415FB" w:rsidRDefault="00D706B7" w:rsidP="007C4879">
            <w:pPr>
              <w:rPr>
                <w:sz w:val="22"/>
                <w:szCs w:val="24"/>
              </w:rPr>
            </w:pPr>
            <w:r>
              <w:rPr>
                <w:sz w:val="22"/>
                <w:szCs w:val="24"/>
              </w:rPr>
              <w:t xml:space="preserve">Basic </w:t>
            </w:r>
            <w:r w:rsidR="00EF6F21" w:rsidRPr="002415FB">
              <w:rPr>
                <w:sz w:val="22"/>
                <w:szCs w:val="24"/>
              </w:rPr>
              <w:t>design Wind Speed, MPH</w:t>
            </w:r>
            <w:r w:rsidR="00692FE3" w:rsidRPr="002415FB">
              <w:rPr>
                <w:sz w:val="22"/>
                <w:szCs w:val="24"/>
              </w:rPr>
              <w:t xml:space="preserve"> </w:t>
            </w:r>
          </w:p>
          <w:p w14:paraId="05F098CE" w14:textId="77777777" w:rsidR="00692FE3" w:rsidRPr="002415FB" w:rsidRDefault="00692FE3" w:rsidP="007C4879">
            <w:pPr>
              <w:rPr>
                <w:b/>
                <w:sz w:val="22"/>
                <w:szCs w:val="24"/>
              </w:rPr>
            </w:pPr>
            <w:r w:rsidRPr="002415FB">
              <w:rPr>
                <w:b/>
                <w:sz w:val="22"/>
                <w:szCs w:val="24"/>
              </w:rPr>
              <w:t>(3 sec gust IBC Fig 1609</w:t>
            </w:r>
            <w:r w:rsidR="002E161F" w:rsidRPr="002415FB">
              <w:rPr>
                <w:b/>
                <w:sz w:val="22"/>
                <w:szCs w:val="24"/>
              </w:rPr>
              <w:t>.3</w:t>
            </w:r>
            <w:r w:rsidRPr="002415FB">
              <w:rPr>
                <w:b/>
                <w:sz w:val="22"/>
                <w:szCs w:val="24"/>
              </w:rPr>
              <w:t>)</w:t>
            </w:r>
          </w:p>
        </w:tc>
        <w:tc>
          <w:tcPr>
            <w:tcW w:w="1572" w:type="dxa"/>
          </w:tcPr>
          <w:p w14:paraId="7A22D818" w14:textId="500158EB" w:rsidR="00692FE3" w:rsidRPr="002415FB" w:rsidRDefault="00D80A3A" w:rsidP="007C4879">
            <w:pPr>
              <w:rPr>
                <w:sz w:val="22"/>
                <w:szCs w:val="24"/>
              </w:rPr>
            </w:pPr>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r w:rsidR="00B373FE" w:rsidRPr="002415FB">
              <w:rPr>
                <w:sz w:val="22"/>
                <w:szCs w:val="24"/>
              </w:rPr>
              <w:t xml:space="preserve"> = V </w:t>
            </w:r>
          </w:p>
        </w:tc>
      </w:tr>
      <w:tr w:rsidR="00692FE3" w:rsidRPr="002415FB" w14:paraId="5E9CB842" w14:textId="77777777" w:rsidTr="0012254F">
        <w:trPr>
          <w:trHeight w:val="421"/>
        </w:trPr>
        <w:tc>
          <w:tcPr>
            <w:tcW w:w="1070" w:type="dxa"/>
            <w:vMerge/>
          </w:tcPr>
          <w:p w14:paraId="2ECE91B8" w14:textId="77777777" w:rsidR="00692FE3" w:rsidRPr="002415FB" w:rsidRDefault="00692FE3" w:rsidP="007C4879">
            <w:pPr>
              <w:rPr>
                <w:sz w:val="22"/>
                <w:szCs w:val="24"/>
              </w:rPr>
            </w:pPr>
          </w:p>
        </w:tc>
        <w:tc>
          <w:tcPr>
            <w:tcW w:w="3886" w:type="dxa"/>
          </w:tcPr>
          <w:p w14:paraId="45B91437" w14:textId="77777777" w:rsidR="00692FE3" w:rsidRPr="002415FB" w:rsidRDefault="00692FE3" w:rsidP="007C4879">
            <w:pPr>
              <w:rPr>
                <w:sz w:val="22"/>
                <w:szCs w:val="24"/>
              </w:rPr>
            </w:pPr>
            <w:r w:rsidRPr="002415FB">
              <w:rPr>
                <w:sz w:val="22"/>
                <w:szCs w:val="24"/>
              </w:rPr>
              <w:t>Exposure Category</w:t>
            </w:r>
          </w:p>
        </w:tc>
        <w:tc>
          <w:tcPr>
            <w:tcW w:w="1572" w:type="dxa"/>
          </w:tcPr>
          <w:p w14:paraId="684949AF" w14:textId="77777777" w:rsidR="00692FE3" w:rsidRPr="002415FB" w:rsidRDefault="00692FE3" w:rsidP="007C4879">
            <w:pPr>
              <w:rPr>
                <w:sz w:val="22"/>
                <w:szCs w:val="24"/>
              </w:rPr>
            </w:pPr>
          </w:p>
        </w:tc>
      </w:tr>
      <w:tr w:rsidR="00692FE3" w:rsidRPr="002415FB" w14:paraId="12C4EF10" w14:textId="77777777" w:rsidTr="0012254F">
        <w:trPr>
          <w:trHeight w:val="421"/>
        </w:trPr>
        <w:tc>
          <w:tcPr>
            <w:tcW w:w="1070" w:type="dxa"/>
            <w:vMerge/>
          </w:tcPr>
          <w:p w14:paraId="3D559537" w14:textId="77777777" w:rsidR="00692FE3" w:rsidRPr="002415FB" w:rsidRDefault="00692FE3" w:rsidP="007C4879">
            <w:pPr>
              <w:rPr>
                <w:sz w:val="22"/>
                <w:szCs w:val="24"/>
              </w:rPr>
            </w:pPr>
          </w:p>
        </w:tc>
        <w:tc>
          <w:tcPr>
            <w:tcW w:w="3886" w:type="dxa"/>
          </w:tcPr>
          <w:p w14:paraId="174A45A3" w14:textId="77777777" w:rsidR="00692FE3" w:rsidRPr="002415FB" w:rsidRDefault="00692FE3" w:rsidP="007C4879">
            <w:pPr>
              <w:rPr>
                <w:sz w:val="22"/>
                <w:szCs w:val="24"/>
              </w:rPr>
            </w:pPr>
            <w:r w:rsidRPr="002415FB">
              <w:rPr>
                <w:sz w:val="22"/>
                <w:szCs w:val="24"/>
              </w:rPr>
              <w:t>Wind Imp</w:t>
            </w:r>
            <w:r w:rsidR="00EF6F21" w:rsidRPr="002415FB">
              <w:rPr>
                <w:sz w:val="22"/>
                <w:szCs w:val="24"/>
              </w:rPr>
              <w:t xml:space="preserve">ortance Factor </w:t>
            </w:r>
            <w:r w:rsidR="00EF6F21" w:rsidRPr="002415FB">
              <w:rPr>
                <w:b/>
                <w:sz w:val="22"/>
                <w:szCs w:val="24"/>
              </w:rPr>
              <w:t>(ASCE 7 Table 1.5-2</w:t>
            </w:r>
            <w:r w:rsidRPr="002415FB">
              <w:rPr>
                <w:b/>
                <w:sz w:val="22"/>
                <w:szCs w:val="24"/>
              </w:rPr>
              <w:t>)</w:t>
            </w:r>
          </w:p>
        </w:tc>
        <w:tc>
          <w:tcPr>
            <w:tcW w:w="1572" w:type="dxa"/>
          </w:tcPr>
          <w:p w14:paraId="175E2BD9" w14:textId="77777777" w:rsidR="00692FE3" w:rsidRPr="002415FB" w:rsidRDefault="00D80A3A" w:rsidP="007C4879">
            <w:pPr>
              <w:rPr>
                <w:sz w:val="22"/>
                <w:szCs w:val="24"/>
              </w:rPr>
            </w:pPr>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r w:rsidR="00B373FE" w:rsidRPr="002415FB">
              <w:rPr>
                <w:sz w:val="22"/>
                <w:szCs w:val="24"/>
              </w:rPr>
              <w:t xml:space="preserve"> = </w:t>
            </w:r>
            <w:proofErr w:type="spellStart"/>
            <w:r w:rsidR="00B373FE" w:rsidRPr="002415FB">
              <w:rPr>
                <w:sz w:val="22"/>
                <w:szCs w:val="24"/>
              </w:rPr>
              <w:t>I</w:t>
            </w:r>
            <w:r w:rsidR="00B373FE" w:rsidRPr="002415FB">
              <w:rPr>
                <w:sz w:val="22"/>
                <w:szCs w:val="24"/>
                <w:vertAlign w:val="subscript"/>
              </w:rPr>
              <w:t>w</w:t>
            </w:r>
            <w:proofErr w:type="spellEnd"/>
            <w:r w:rsidR="00B373FE" w:rsidRPr="002415FB">
              <w:rPr>
                <w:sz w:val="22"/>
                <w:szCs w:val="24"/>
              </w:rPr>
              <w:t xml:space="preserve"> </w:t>
            </w:r>
          </w:p>
        </w:tc>
      </w:tr>
      <w:tr w:rsidR="00692FE3" w:rsidRPr="002415FB" w14:paraId="54338F2A" w14:textId="77777777" w:rsidTr="0012254F">
        <w:trPr>
          <w:trHeight w:val="421"/>
        </w:trPr>
        <w:tc>
          <w:tcPr>
            <w:tcW w:w="1070" w:type="dxa"/>
            <w:vMerge/>
          </w:tcPr>
          <w:p w14:paraId="2813FA60" w14:textId="77777777" w:rsidR="00692FE3" w:rsidRPr="002415FB" w:rsidRDefault="00692FE3" w:rsidP="007C4879">
            <w:pPr>
              <w:rPr>
                <w:sz w:val="22"/>
                <w:szCs w:val="24"/>
              </w:rPr>
            </w:pPr>
          </w:p>
        </w:tc>
        <w:tc>
          <w:tcPr>
            <w:tcW w:w="3886" w:type="dxa"/>
          </w:tcPr>
          <w:p w14:paraId="21790C3E" w14:textId="77777777" w:rsidR="00692FE3" w:rsidRPr="002415FB" w:rsidRDefault="00692FE3" w:rsidP="007C4879">
            <w:pPr>
              <w:rPr>
                <w:sz w:val="22"/>
                <w:szCs w:val="24"/>
              </w:rPr>
            </w:pPr>
            <w:r w:rsidRPr="002415FB">
              <w:rPr>
                <w:sz w:val="22"/>
                <w:szCs w:val="24"/>
              </w:rPr>
              <w:t xml:space="preserve">Internal Pressure Coefficient </w:t>
            </w:r>
            <w:r w:rsidRPr="002415FB">
              <w:rPr>
                <w:b/>
                <w:sz w:val="22"/>
                <w:szCs w:val="24"/>
              </w:rPr>
              <w:t>(ASCE 7)</w:t>
            </w:r>
          </w:p>
        </w:tc>
        <w:tc>
          <w:tcPr>
            <w:tcW w:w="1572" w:type="dxa"/>
          </w:tcPr>
          <w:p w14:paraId="3BD7786C" w14:textId="77777777" w:rsidR="00692FE3" w:rsidRPr="002415FB" w:rsidRDefault="00D80A3A" w:rsidP="007C4879">
            <w:pPr>
              <w:rPr>
                <w:sz w:val="22"/>
                <w:szCs w:val="24"/>
              </w:rPr>
            </w:pPr>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r w:rsidR="00B373FE" w:rsidRPr="002415FB">
              <w:rPr>
                <w:sz w:val="22"/>
                <w:szCs w:val="24"/>
              </w:rPr>
              <w:t xml:space="preserve"> = </w:t>
            </w:r>
            <w:proofErr w:type="spellStart"/>
            <w:r w:rsidR="00B373FE" w:rsidRPr="002415FB">
              <w:rPr>
                <w:sz w:val="22"/>
                <w:szCs w:val="24"/>
              </w:rPr>
              <w:t>GC</w:t>
            </w:r>
            <w:r w:rsidR="00B373FE" w:rsidRPr="002415FB">
              <w:rPr>
                <w:sz w:val="22"/>
                <w:szCs w:val="24"/>
                <w:vertAlign w:val="subscript"/>
              </w:rPr>
              <w:t>pi</w:t>
            </w:r>
            <w:proofErr w:type="spellEnd"/>
            <w:r w:rsidR="00B373FE" w:rsidRPr="002415FB">
              <w:rPr>
                <w:sz w:val="22"/>
                <w:szCs w:val="24"/>
              </w:rPr>
              <w:t xml:space="preserve"> </w:t>
            </w:r>
          </w:p>
        </w:tc>
      </w:tr>
      <w:tr w:rsidR="00692FE3" w:rsidRPr="002415FB" w14:paraId="68006304" w14:textId="77777777" w:rsidTr="0012254F">
        <w:trPr>
          <w:trHeight w:val="421"/>
        </w:trPr>
        <w:tc>
          <w:tcPr>
            <w:tcW w:w="1070" w:type="dxa"/>
            <w:vMerge/>
          </w:tcPr>
          <w:p w14:paraId="5908267B" w14:textId="77777777" w:rsidR="00692FE3" w:rsidRPr="002415FB" w:rsidRDefault="00692FE3" w:rsidP="007C4879">
            <w:pPr>
              <w:rPr>
                <w:sz w:val="22"/>
                <w:szCs w:val="24"/>
              </w:rPr>
            </w:pPr>
          </w:p>
        </w:tc>
        <w:tc>
          <w:tcPr>
            <w:tcW w:w="3886" w:type="dxa"/>
          </w:tcPr>
          <w:p w14:paraId="28B92FED" w14:textId="77777777" w:rsidR="00692FE3" w:rsidRPr="002415FB" w:rsidRDefault="00692FE3" w:rsidP="007C4879">
            <w:pPr>
              <w:rPr>
                <w:sz w:val="22"/>
                <w:szCs w:val="24"/>
              </w:rPr>
            </w:pPr>
            <w:r w:rsidRPr="002415FB">
              <w:rPr>
                <w:sz w:val="22"/>
                <w:szCs w:val="24"/>
              </w:rPr>
              <w:t xml:space="preserve">External Pressure Coefficient </w:t>
            </w:r>
            <w:r w:rsidRPr="002415FB">
              <w:rPr>
                <w:b/>
                <w:sz w:val="22"/>
                <w:szCs w:val="24"/>
              </w:rPr>
              <w:t>(ASCE 7)</w:t>
            </w:r>
          </w:p>
        </w:tc>
        <w:tc>
          <w:tcPr>
            <w:tcW w:w="1572" w:type="dxa"/>
          </w:tcPr>
          <w:p w14:paraId="63705882" w14:textId="77777777" w:rsidR="00692FE3" w:rsidRPr="002415FB" w:rsidRDefault="00D80A3A" w:rsidP="007C4879">
            <w:pPr>
              <w:rPr>
                <w:sz w:val="22"/>
                <w:szCs w:val="24"/>
              </w:rPr>
            </w:pPr>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r w:rsidR="00B373FE" w:rsidRPr="002415FB">
              <w:rPr>
                <w:sz w:val="22"/>
                <w:szCs w:val="24"/>
              </w:rPr>
              <w:t xml:space="preserve"> = </w:t>
            </w:r>
            <w:proofErr w:type="spellStart"/>
            <w:r w:rsidR="00B373FE" w:rsidRPr="002415FB">
              <w:rPr>
                <w:sz w:val="22"/>
                <w:szCs w:val="24"/>
              </w:rPr>
              <w:t>GC</w:t>
            </w:r>
            <w:r w:rsidR="00B373FE" w:rsidRPr="002415FB">
              <w:rPr>
                <w:sz w:val="22"/>
                <w:szCs w:val="24"/>
                <w:vertAlign w:val="subscript"/>
              </w:rPr>
              <w:t>p</w:t>
            </w:r>
            <w:proofErr w:type="spellEnd"/>
            <w:r w:rsidR="00B373FE" w:rsidRPr="002415FB">
              <w:rPr>
                <w:sz w:val="22"/>
                <w:szCs w:val="24"/>
                <w:vertAlign w:val="subscript"/>
              </w:rPr>
              <w:t xml:space="preserve"> </w:t>
            </w:r>
          </w:p>
        </w:tc>
      </w:tr>
    </w:tbl>
    <w:p w14:paraId="71E390F4" w14:textId="77777777" w:rsidR="007C4879" w:rsidRDefault="007C4879" w:rsidP="002445FB">
      <w:pPr>
        <w:pStyle w:val="Heading1"/>
        <w:numPr>
          <w:ilvl w:val="0"/>
          <w:numId w:val="0"/>
        </w:numPr>
        <w:kinsoku w:val="0"/>
        <w:overflowPunct w:val="0"/>
        <w:spacing w:before="90"/>
        <w:ind w:left="2160" w:firstLine="288"/>
        <w:jc w:val="left"/>
      </w:pPr>
      <w:r>
        <w:rPr>
          <w:sz w:val="24"/>
          <w:szCs w:val="24"/>
        </w:rPr>
        <w:tab/>
      </w:r>
      <w:r>
        <w:t>CONSTRUCTION DOCUMENTS</w:t>
      </w:r>
    </w:p>
    <w:p w14:paraId="423CCE30" w14:textId="77777777" w:rsidR="007C4879" w:rsidRDefault="007C4879" w:rsidP="002445FB">
      <w:pPr>
        <w:pStyle w:val="BodyText"/>
        <w:kinsoku w:val="0"/>
        <w:overflowPunct w:val="0"/>
        <w:spacing w:before="6"/>
        <w:ind w:left="2160"/>
        <w:rPr>
          <w:b/>
          <w:bCs/>
          <w:sz w:val="23"/>
          <w:szCs w:val="23"/>
        </w:rPr>
      </w:pPr>
    </w:p>
    <w:p w14:paraId="31BED07E" w14:textId="77777777" w:rsidR="007C4879" w:rsidRDefault="007C4879" w:rsidP="002445FB">
      <w:pPr>
        <w:pStyle w:val="ListParagraph"/>
        <w:widowControl w:val="0"/>
        <w:numPr>
          <w:ilvl w:val="0"/>
          <w:numId w:val="15"/>
        </w:numPr>
        <w:tabs>
          <w:tab w:val="left" w:pos="1548"/>
        </w:tabs>
        <w:kinsoku w:val="0"/>
        <w:overflowPunct w:val="0"/>
        <w:autoSpaceDE w:val="0"/>
        <w:autoSpaceDN w:val="0"/>
        <w:adjustRightInd w:val="0"/>
        <w:ind w:left="3708"/>
        <w:contextualSpacing w:val="0"/>
      </w:pPr>
      <w:r>
        <w:t>Signed, sealed and dated</w:t>
      </w:r>
      <w:r>
        <w:rPr>
          <w:spacing w:val="-9"/>
        </w:rPr>
        <w:t xml:space="preserve"> </w:t>
      </w:r>
      <w:r>
        <w:t>drawings</w:t>
      </w:r>
    </w:p>
    <w:p w14:paraId="00514F70" w14:textId="77777777" w:rsidR="007C4879" w:rsidRDefault="007C4879" w:rsidP="002445FB">
      <w:pPr>
        <w:pStyle w:val="ListParagraph"/>
        <w:widowControl w:val="0"/>
        <w:numPr>
          <w:ilvl w:val="0"/>
          <w:numId w:val="15"/>
        </w:numPr>
        <w:tabs>
          <w:tab w:val="left" w:pos="1548"/>
        </w:tabs>
        <w:kinsoku w:val="0"/>
        <w:overflowPunct w:val="0"/>
        <w:autoSpaceDE w:val="0"/>
        <w:autoSpaceDN w:val="0"/>
        <w:adjustRightInd w:val="0"/>
        <w:ind w:left="3708"/>
        <w:contextualSpacing w:val="0"/>
      </w:pPr>
      <w:r>
        <w:t>Fully coordinated within and with the Project</w:t>
      </w:r>
      <w:r>
        <w:rPr>
          <w:spacing w:val="-13"/>
        </w:rPr>
        <w:t xml:space="preserve"> </w:t>
      </w:r>
      <w:r>
        <w:t>Manual.</w:t>
      </w:r>
    </w:p>
    <w:p w14:paraId="4A61311C" w14:textId="77777777" w:rsidR="007C4879" w:rsidRDefault="007C4879" w:rsidP="002445FB">
      <w:pPr>
        <w:pStyle w:val="BodyText"/>
        <w:kinsoku w:val="0"/>
        <w:overflowPunct w:val="0"/>
        <w:ind w:left="2160"/>
        <w:rPr>
          <w:sz w:val="26"/>
          <w:szCs w:val="26"/>
        </w:rPr>
      </w:pPr>
    </w:p>
    <w:p w14:paraId="0DA5EC92" w14:textId="77777777" w:rsidR="007C4879" w:rsidRDefault="007C4879" w:rsidP="002445FB">
      <w:pPr>
        <w:pStyle w:val="BodyText"/>
        <w:kinsoku w:val="0"/>
        <w:overflowPunct w:val="0"/>
        <w:spacing w:before="5"/>
        <w:ind w:left="2160"/>
        <w:rPr>
          <w:sz w:val="22"/>
          <w:szCs w:val="22"/>
        </w:rPr>
      </w:pPr>
    </w:p>
    <w:p w14:paraId="31716665" w14:textId="77777777" w:rsidR="007C4879" w:rsidRDefault="007C4879" w:rsidP="002445FB">
      <w:pPr>
        <w:pStyle w:val="Heading1"/>
        <w:numPr>
          <w:ilvl w:val="0"/>
          <w:numId w:val="0"/>
        </w:numPr>
        <w:kinsoku w:val="0"/>
        <w:overflowPunct w:val="0"/>
        <w:ind w:left="2160" w:firstLine="288"/>
        <w:jc w:val="left"/>
      </w:pPr>
      <w:r>
        <w:t>PROJECT MANUAL</w:t>
      </w:r>
    </w:p>
    <w:p w14:paraId="667203DC" w14:textId="77777777" w:rsidR="007C4879" w:rsidRDefault="007C4879" w:rsidP="002445FB">
      <w:pPr>
        <w:pStyle w:val="BodyText"/>
        <w:kinsoku w:val="0"/>
        <w:overflowPunct w:val="0"/>
        <w:spacing w:before="6"/>
        <w:ind w:left="2160"/>
        <w:rPr>
          <w:b/>
          <w:bCs/>
          <w:sz w:val="23"/>
          <w:szCs w:val="23"/>
        </w:rPr>
      </w:pPr>
    </w:p>
    <w:p w14:paraId="3F0B0097" w14:textId="77777777" w:rsidR="007C4879" w:rsidRDefault="007C4879" w:rsidP="002445FB">
      <w:pPr>
        <w:pStyle w:val="ListParagraph"/>
        <w:widowControl w:val="0"/>
        <w:numPr>
          <w:ilvl w:val="0"/>
          <w:numId w:val="14"/>
        </w:numPr>
        <w:tabs>
          <w:tab w:val="left" w:pos="1548"/>
        </w:tabs>
        <w:kinsoku w:val="0"/>
        <w:overflowPunct w:val="0"/>
        <w:autoSpaceDE w:val="0"/>
        <w:autoSpaceDN w:val="0"/>
        <w:adjustRightInd w:val="0"/>
        <w:ind w:left="3708"/>
        <w:contextualSpacing w:val="0"/>
      </w:pPr>
      <w:r>
        <w:t>Signed, sealed and</w:t>
      </w:r>
      <w:r>
        <w:rPr>
          <w:spacing w:val="-7"/>
        </w:rPr>
        <w:t xml:space="preserve"> </w:t>
      </w:r>
      <w:r>
        <w:t>dated</w:t>
      </w:r>
    </w:p>
    <w:p w14:paraId="24226963" w14:textId="77777777" w:rsidR="007C4879" w:rsidRDefault="007C4879" w:rsidP="002445FB">
      <w:pPr>
        <w:pStyle w:val="ListParagraph"/>
        <w:widowControl w:val="0"/>
        <w:numPr>
          <w:ilvl w:val="0"/>
          <w:numId w:val="14"/>
        </w:numPr>
        <w:tabs>
          <w:tab w:val="left" w:pos="1548"/>
        </w:tabs>
        <w:kinsoku w:val="0"/>
        <w:overflowPunct w:val="0"/>
        <w:autoSpaceDE w:val="0"/>
        <w:autoSpaceDN w:val="0"/>
        <w:adjustRightInd w:val="0"/>
        <w:ind w:left="3708"/>
        <w:contextualSpacing w:val="0"/>
      </w:pPr>
      <w:r>
        <w:t>Fully coordinated within and with the Construction</w:t>
      </w:r>
      <w:r w:rsidRPr="007C4879">
        <w:rPr>
          <w:spacing w:val="-15"/>
        </w:rPr>
        <w:t xml:space="preserve"> </w:t>
      </w:r>
      <w:r>
        <w:t>Documents</w:t>
      </w:r>
    </w:p>
    <w:p w14:paraId="5731CE36" w14:textId="77777777" w:rsidR="007C4879" w:rsidRDefault="007C4879" w:rsidP="002445FB">
      <w:pPr>
        <w:pStyle w:val="ListParagraph"/>
        <w:widowControl w:val="0"/>
        <w:numPr>
          <w:ilvl w:val="0"/>
          <w:numId w:val="13"/>
        </w:numPr>
        <w:tabs>
          <w:tab w:val="left" w:pos="828"/>
        </w:tabs>
        <w:kinsoku w:val="0"/>
        <w:overflowPunct w:val="0"/>
        <w:autoSpaceDE w:val="0"/>
        <w:autoSpaceDN w:val="0"/>
        <w:adjustRightInd w:val="0"/>
        <w:ind w:left="1548"/>
        <w:contextualSpacing w:val="0"/>
      </w:pPr>
      <w:r>
        <w:t>This information shall be part and within the drawing sheet</w:t>
      </w:r>
      <w:r>
        <w:rPr>
          <w:spacing w:val="-22"/>
        </w:rPr>
        <w:t xml:space="preserve"> </w:t>
      </w:r>
      <w:r>
        <w:t>set.</w:t>
      </w:r>
    </w:p>
    <w:p w14:paraId="2CC0BFE4" w14:textId="77777777" w:rsidR="00D947DB" w:rsidRDefault="00D947DB" w:rsidP="007C4879">
      <w:pPr>
        <w:tabs>
          <w:tab w:val="left" w:pos="1284"/>
        </w:tabs>
        <w:rPr>
          <w:sz w:val="24"/>
          <w:szCs w:val="24"/>
        </w:rPr>
      </w:pPr>
    </w:p>
    <w:tbl>
      <w:tblPr>
        <w:tblStyle w:val="GridTable1Light"/>
        <w:tblpPr w:leftFromText="180" w:rightFromText="180" w:vertAnchor="text" w:horzAnchor="margin" w:tblpY="207"/>
        <w:tblW w:w="14035" w:type="dxa"/>
        <w:tblLayout w:type="fixed"/>
        <w:tblLook w:val="0020" w:firstRow="1" w:lastRow="0" w:firstColumn="0" w:lastColumn="0" w:noHBand="0" w:noVBand="0"/>
      </w:tblPr>
      <w:tblGrid>
        <w:gridCol w:w="6475"/>
        <w:gridCol w:w="7560"/>
      </w:tblGrid>
      <w:tr w:rsidR="007C4879" w:rsidRPr="002415FB" w14:paraId="63F5C1C7" w14:textId="77777777" w:rsidTr="0012254F">
        <w:trPr>
          <w:cnfStyle w:val="100000000000" w:firstRow="1" w:lastRow="0" w:firstColumn="0" w:lastColumn="0" w:oddVBand="0" w:evenVBand="0" w:oddHBand="0" w:evenHBand="0" w:firstRowFirstColumn="0" w:firstRowLastColumn="0" w:lastRowFirstColumn="0" w:lastRowLastColumn="0"/>
          <w:trHeight w:val="530"/>
        </w:trPr>
        <w:tc>
          <w:tcPr>
            <w:tcW w:w="14035" w:type="dxa"/>
            <w:gridSpan w:val="2"/>
          </w:tcPr>
          <w:p w14:paraId="798E523C" w14:textId="77777777" w:rsidR="007C4879" w:rsidRPr="002415FB" w:rsidRDefault="007C4879" w:rsidP="007C4879">
            <w:pPr>
              <w:rPr>
                <w:b w:val="0"/>
                <w:sz w:val="24"/>
                <w:szCs w:val="24"/>
              </w:rPr>
            </w:pPr>
            <w:r>
              <w:rPr>
                <w:sz w:val="24"/>
                <w:szCs w:val="24"/>
              </w:rPr>
              <w:t>ADDITIONAL QUESTIONS</w:t>
            </w:r>
          </w:p>
        </w:tc>
      </w:tr>
      <w:tr w:rsidR="007C4879" w:rsidRPr="002415FB" w14:paraId="147C22C6" w14:textId="77777777" w:rsidTr="0012254F">
        <w:trPr>
          <w:trHeight w:val="532"/>
        </w:trPr>
        <w:tc>
          <w:tcPr>
            <w:tcW w:w="6475" w:type="dxa"/>
          </w:tcPr>
          <w:p w14:paraId="6617E467" w14:textId="77777777" w:rsidR="007C4879" w:rsidRPr="007C4879" w:rsidRDefault="007C4879" w:rsidP="007C4879">
            <w:pPr>
              <w:pStyle w:val="ListParagraph"/>
              <w:numPr>
                <w:ilvl w:val="0"/>
                <w:numId w:val="16"/>
              </w:numPr>
            </w:pPr>
            <w:r w:rsidRPr="007C4879">
              <w:t>Prepare a site plan showing the life safety plan during construction and any additional details on how the contractor will keep the school administration informed about issues that may affect daily operations in the building</w:t>
            </w:r>
          </w:p>
        </w:tc>
        <w:tc>
          <w:tcPr>
            <w:tcW w:w="7560" w:type="dxa"/>
          </w:tcPr>
          <w:p w14:paraId="3DA23FF3" w14:textId="77777777" w:rsidR="007C4879" w:rsidRDefault="007C4879" w:rsidP="007C4879">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p>
        </w:tc>
      </w:tr>
      <w:tr w:rsidR="007C4879" w:rsidRPr="002415FB" w14:paraId="21994381" w14:textId="77777777" w:rsidTr="0012254F">
        <w:trPr>
          <w:trHeight w:val="532"/>
        </w:trPr>
        <w:tc>
          <w:tcPr>
            <w:tcW w:w="6475" w:type="dxa"/>
          </w:tcPr>
          <w:p w14:paraId="794EC311" w14:textId="77777777" w:rsidR="007C4879" w:rsidRPr="007C4879" w:rsidRDefault="007C4879" w:rsidP="007C4879">
            <w:pPr>
              <w:pStyle w:val="ListParagraph"/>
              <w:numPr>
                <w:ilvl w:val="0"/>
                <w:numId w:val="16"/>
              </w:numPr>
            </w:pPr>
            <w:r w:rsidRPr="007C4879">
              <w:t>Will there be additional weight added to the existing</w:t>
            </w:r>
            <w:r w:rsidRPr="007C4879">
              <w:rPr>
                <w:spacing w:val="-30"/>
              </w:rPr>
              <w:t xml:space="preserve"> </w:t>
            </w:r>
            <w:r w:rsidRPr="007C4879">
              <w:t>structure?</w:t>
            </w:r>
          </w:p>
        </w:tc>
        <w:tc>
          <w:tcPr>
            <w:tcW w:w="7560" w:type="dxa"/>
          </w:tcPr>
          <w:p w14:paraId="5D9E6BC5" w14:textId="77777777" w:rsidR="007C4879" w:rsidRPr="002415FB" w:rsidRDefault="007C4879" w:rsidP="007C4879">
            <w:pPr>
              <w:rPr>
                <w:b/>
              </w:rPr>
            </w:pPr>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p>
        </w:tc>
      </w:tr>
      <w:tr w:rsidR="007C4879" w:rsidRPr="002415FB" w14:paraId="66EA016B" w14:textId="77777777" w:rsidTr="0012254F">
        <w:trPr>
          <w:trHeight w:val="412"/>
        </w:trPr>
        <w:tc>
          <w:tcPr>
            <w:tcW w:w="6475" w:type="dxa"/>
          </w:tcPr>
          <w:p w14:paraId="0FBF64AA" w14:textId="77777777" w:rsidR="007C4879" w:rsidRPr="007C4879" w:rsidRDefault="007C4879" w:rsidP="007C4879">
            <w:pPr>
              <w:pStyle w:val="ListParagraph"/>
              <w:numPr>
                <w:ilvl w:val="0"/>
                <w:numId w:val="16"/>
              </w:numPr>
            </w:pPr>
            <w:r w:rsidRPr="007C4879">
              <w:t>What will the insulation values be in areas being reroofed? Confirm the insulation will meet current energy</w:t>
            </w:r>
            <w:r w:rsidRPr="007C4879">
              <w:rPr>
                <w:spacing w:val="-24"/>
              </w:rPr>
              <w:t xml:space="preserve"> </w:t>
            </w:r>
            <w:r w:rsidRPr="007C4879">
              <w:t>codes.</w:t>
            </w:r>
          </w:p>
        </w:tc>
        <w:tc>
          <w:tcPr>
            <w:tcW w:w="7560" w:type="dxa"/>
          </w:tcPr>
          <w:p w14:paraId="3C857519" w14:textId="77777777" w:rsidR="007C4879" w:rsidRPr="002415FB" w:rsidRDefault="007C4879" w:rsidP="007C4879">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p>
        </w:tc>
      </w:tr>
      <w:tr w:rsidR="007C4879" w:rsidRPr="002415FB" w14:paraId="7409AAE7" w14:textId="77777777" w:rsidTr="0012254F">
        <w:trPr>
          <w:trHeight w:val="412"/>
        </w:trPr>
        <w:tc>
          <w:tcPr>
            <w:tcW w:w="6475" w:type="dxa"/>
          </w:tcPr>
          <w:p w14:paraId="3A454EB2" w14:textId="77777777" w:rsidR="007C4879" w:rsidRPr="007C4879" w:rsidRDefault="007C4879" w:rsidP="007C4879">
            <w:pPr>
              <w:pStyle w:val="ListParagraph"/>
              <w:numPr>
                <w:ilvl w:val="0"/>
                <w:numId w:val="16"/>
              </w:numPr>
            </w:pPr>
            <w:r w:rsidRPr="007C4879">
              <w:t>Will the existing roof drainage stay the same and meet current</w:t>
            </w:r>
            <w:r w:rsidRPr="007C4879">
              <w:rPr>
                <w:spacing w:val="-30"/>
              </w:rPr>
              <w:t xml:space="preserve"> </w:t>
            </w:r>
            <w:r w:rsidRPr="007C4879">
              <w:t>code?</w:t>
            </w:r>
            <w:r w:rsidRPr="007C4879">
              <w:br/>
            </w:r>
          </w:p>
        </w:tc>
        <w:tc>
          <w:tcPr>
            <w:tcW w:w="7560" w:type="dxa"/>
          </w:tcPr>
          <w:p w14:paraId="0FE8E0ED" w14:textId="77777777" w:rsidR="007C4879" w:rsidRDefault="007C4879" w:rsidP="007C4879">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p>
        </w:tc>
      </w:tr>
      <w:tr w:rsidR="007C4879" w:rsidRPr="002415FB" w14:paraId="3DD9DDC9" w14:textId="77777777" w:rsidTr="0012254F">
        <w:trPr>
          <w:trHeight w:val="412"/>
        </w:trPr>
        <w:tc>
          <w:tcPr>
            <w:tcW w:w="6475" w:type="dxa"/>
          </w:tcPr>
          <w:p w14:paraId="31EE52B6" w14:textId="77777777" w:rsidR="007C4879" w:rsidRPr="007C4879" w:rsidRDefault="007C4879" w:rsidP="007C4879">
            <w:pPr>
              <w:pStyle w:val="ListParagraph"/>
              <w:numPr>
                <w:ilvl w:val="0"/>
                <w:numId w:val="16"/>
              </w:numPr>
            </w:pPr>
            <w:r w:rsidRPr="007C4879">
              <w:t>What will the new roof assembly consist</w:t>
            </w:r>
            <w:r w:rsidRPr="007C4879">
              <w:rPr>
                <w:spacing w:val="-23"/>
              </w:rPr>
              <w:t xml:space="preserve"> </w:t>
            </w:r>
            <w:r w:rsidRPr="007C4879">
              <w:t>of?</w:t>
            </w:r>
          </w:p>
        </w:tc>
        <w:tc>
          <w:tcPr>
            <w:tcW w:w="7560" w:type="dxa"/>
          </w:tcPr>
          <w:p w14:paraId="1EE7CE16" w14:textId="77777777" w:rsidR="007C4879" w:rsidRPr="00296761" w:rsidRDefault="007C4879" w:rsidP="007C4879">
            <w:r w:rsidRPr="002415FB">
              <w:rPr>
                <w:sz w:val="22"/>
                <w:szCs w:val="24"/>
              </w:rPr>
              <w:fldChar w:fldCharType="begin">
                <w:ffData>
                  <w:name w:val="Text9"/>
                  <w:enabled/>
                  <w:calcOnExit w:val="0"/>
                  <w:textInput/>
                </w:ffData>
              </w:fldChar>
            </w:r>
            <w:r w:rsidRPr="002415FB">
              <w:rPr>
                <w:sz w:val="22"/>
                <w:szCs w:val="24"/>
              </w:rPr>
              <w:instrText xml:space="preserve"> FORMTEXT </w:instrText>
            </w:r>
            <w:r w:rsidRPr="002415FB">
              <w:rPr>
                <w:sz w:val="22"/>
                <w:szCs w:val="24"/>
              </w:rPr>
            </w:r>
            <w:r w:rsidRPr="002415FB">
              <w:rPr>
                <w:sz w:val="22"/>
                <w:szCs w:val="24"/>
              </w:rPr>
              <w:fldChar w:fldCharType="separate"/>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noProof/>
                <w:sz w:val="22"/>
                <w:szCs w:val="24"/>
              </w:rPr>
              <w:t> </w:t>
            </w:r>
            <w:r w:rsidRPr="002415FB">
              <w:rPr>
                <w:sz w:val="22"/>
                <w:szCs w:val="24"/>
              </w:rPr>
              <w:fldChar w:fldCharType="end"/>
            </w:r>
          </w:p>
        </w:tc>
      </w:tr>
      <w:tr w:rsidR="007C4879" w:rsidRPr="002415FB" w14:paraId="3A32ED74" w14:textId="77777777" w:rsidTr="0012254F">
        <w:trPr>
          <w:trHeight w:val="412"/>
        </w:trPr>
        <w:tc>
          <w:tcPr>
            <w:tcW w:w="6475" w:type="dxa"/>
          </w:tcPr>
          <w:p w14:paraId="6A1E3FE8" w14:textId="77777777" w:rsidR="007C4879" w:rsidRPr="007C4879" w:rsidRDefault="007C4879" w:rsidP="007C4879">
            <w:pPr>
              <w:pStyle w:val="TableParagraph"/>
              <w:numPr>
                <w:ilvl w:val="0"/>
                <w:numId w:val="16"/>
              </w:numPr>
              <w:kinsoku w:val="0"/>
              <w:overflowPunct w:val="0"/>
              <w:spacing w:line="225" w:lineRule="exact"/>
              <w:rPr>
                <w:sz w:val="20"/>
                <w:szCs w:val="20"/>
              </w:rPr>
            </w:pPr>
            <w:r w:rsidRPr="007C4879">
              <w:rPr>
                <w:sz w:val="20"/>
                <w:szCs w:val="20"/>
              </w:rPr>
              <w:t>What type of inspections will be</w:t>
            </w:r>
            <w:r w:rsidRPr="007C4879">
              <w:rPr>
                <w:spacing w:val="-19"/>
                <w:sz w:val="20"/>
                <w:szCs w:val="20"/>
              </w:rPr>
              <w:t xml:space="preserve"> </w:t>
            </w:r>
            <w:r w:rsidRPr="007C4879">
              <w:rPr>
                <w:sz w:val="20"/>
                <w:szCs w:val="20"/>
              </w:rPr>
              <w:t>performed?</w:t>
            </w:r>
          </w:p>
        </w:tc>
        <w:tc>
          <w:tcPr>
            <w:tcW w:w="7560" w:type="dxa"/>
          </w:tcPr>
          <w:p w14:paraId="2586A9F5" w14:textId="77777777" w:rsidR="007C4879" w:rsidRPr="00296761" w:rsidRDefault="007C4879" w:rsidP="007C4879">
            <w:pPr>
              <w:pStyle w:val="TableParagraph"/>
              <w:kinsoku w:val="0"/>
              <w:overflowPunct w:val="0"/>
              <w:spacing w:line="225" w:lineRule="exact"/>
              <w:rPr>
                <w:sz w:val="20"/>
              </w:rPr>
            </w:pPr>
            <w:r w:rsidRPr="002415FB">
              <w:rPr>
                <w:sz w:val="22"/>
              </w:rPr>
              <w:fldChar w:fldCharType="begin">
                <w:ffData>
                  <w:name w:val="Text9"/>
                  <w:enabled/>
                  <w:calcOnExit w:val="0"/>
                  <w:textInput/>
                </w:ffData>
              </w:fldChar>
            </w:r>
            <w:r w:rsidRPr="002415FB">
              <w:rPr>
                <w:sz w:val="22"/>
              </w:rPr>
              <w:instrText xml:space="preserve"> FORMTEXT </w:instrText>
            </w:r>
            <w:r w:rsidRPr="002415FB">
              <w:rPr>
                <w:sz w:val="22"/>
              </w:rPr>
            </w:r>
            <w:r w:rsidRPr="002415FB">
              <w:rPr>
                <w:sz w:val="22"/>
              </w:rPr>
              <w:fldChar w:fldCharType="separate"/>
            </w:r>
            <w:r w:rsidRPr="002415FB">
              <w:rPr>
                <w:noProof/>
                <w:sz w:val="22"/>
              </w:rPr>
              <w:t> </w:t>
            </w:r>
            <w:r w:rsidRPr="002415FB">
              <w:rPr>
                <w:noProof/>
                <w:sz w:val="22"/>
              </w:rPr>
              <w:t> </w:t>
            </w:r>
            <w:r w:rsidRPr="002415FB">
              <w:rPr>
                <w:noProof/>
                <w:sz w:val="22"/>
              </w:rPr>
              <w:t> </w:t>
            </w:r>
            <w:r w:rsidRPr="002415FB">
              <w:rPr>
                <w:noProof/>
                <w:sz w:val="22"/>
              </w:rPr>
              <w:t> </w:t>
            </w:r>
            <w:r w:rsidRPr="002415FB">
              <w:rPr>
                <w:noProof/>
                <w:sz w:val="22"/>
              </w:rPr>
              <w:t> </w:t>
            </w:r>
            <w:r w:rsidRPr="002415FB">
              <w:rPr>
                <w:sz w:val="22"/>
              </w:rPr>
              <w:fldChar w:fldCharType="end"/>
            </w:r>
          </w:p>
        </w:tc>
      </w:tr>
      <w:tr w:rsidR="007C4879" w:rsidRPr="002415FB" w14:paraId="18E1B21D" w14:textId="77777777" w:rsidTr="0012254F">
        <w:trPr>
          <w:trHeight w:val="412"/>
        </w:trPr>
        <w:tc>
          <w:tcPr>
            <w:tcW w:w="6475" w:type="dxa"/>
          </w:tcPr>
          <w:p w14:paraId="4ECC3FA0" w14:textId="77777777" w:rsidR="007C4879" w:rsidRPr="007C4879" w:rsidRDefault="007C4879" w:rsidP="007C4879">
            <w:pPr>
              <w:pStyle w:val="TableParagraph"/>
              <w:numPr>
                <w:ilvl w:val="0"/>
                <w:numId w:val="16"/>
              </w:numPr>
              <w:kinsoku w:val="0"/>
              <w:overflowPunct w:val="0"/>
              <w:spacing w:line="225" w:lineRule="exact"/>
              <w:rPr>
                <w:sz w:val="20"/>
                <w:szCs w:val="20"/>
              </w:rPr>
            </w:pPr>
            <w:r w:rsidRPr="007C4879">
              <w:rPr>
                <w:sz w:val="20"/>
                <w:szCs w:val="20"/>
              </w:rPr>
              <w:t>Once the project is complete send a copy of the Warranty Letter to</w:t>
            </w:r>
            <w:r w:rsidRPr="007C4879">
              <w:rPr>
                <w:spacing w:val="-31"/>
                <w:sz w:val="20"/>
                <w:szCs w:val="20"/>
              </w:rPr>
              <w:t xml:space="preserve"> </w:t>
            </w:r>
            <w:r w:rsidRPr="007C4879">
              <w:rPr>
                <w:sz w:val="20"/>
                <w:szCs w:val="20"/>
              </w:rPr>
              <w:t>OSF.</w:t>
            </w:r>
          </w:p>
        </w:tc>
        <w:tc>
          <w:tcPr>
            <w:tcW w:w="7560" w:type="dxa"/>
          </w:tcPr>
          <w:p w14:paraId="0CB1B7B7" w14:textId="77777777" w:rsidR="007C4879" w:rsidRPr="00296761" w:rsidRDefault="007C4879" w:rsidP="007C4879">
            <w:pPr>
              <w:pStyle w:val="TableParagraph"/>
              <w:kinsoku w:val="0"/>
              <w:overflowPunct w:val="0"/>
              <w:spacing w:line="225" w:lineRule="exact"/>
              <w:rPr>
                <w:sz w:val="20"/>
              </w:rPr>
            </w:pPr>
            <w:r w:rsidRPr="002415FB">
              <w:rPr>
                <w:sz w:val="22"/>
              </w:rPr>
              <w:fldChar w:fldCharType="begin">
                <w:ffData>
                  <w:name w:val="Text9"/>
                  <w:enabled/>
                  <w:calcOnExit w:val="0"/>
                  <w:textInput/>
                </w:ffData>
              </w:fldChar>
            </w:r>
            <w:r w:rsidRPr="002415FB">
              <w:rPr>
                <w:sz w:val="22"/>
              </w:rPr>
              <w:instrText xml:space="preserve"> FORMTEXT </w:instrText>
            </w:r>
            <w:r w:rsidRPr="002415FB">
              <w:rPr>
                <w:sz w:val="22"/>
              </w:rPr>
            </w:r>
            <w:r w:rsidRPr="002415FB">
              <w:rPr>
                <w:sz w:val="22"/>
              </w:rPr>
              <w:fldChar w:fldCharType="separate"/>
            </w:r>
            <w:r w:rsidRPr="002415FB">
              <w:rPr>
                <w:noProof/>
                <w:sz w:val="22"/>
              </w:rPr>
              <w:t> </w:t>
            </w:r>
            <w:r w:rsidRPr="002415FB">
              <w:rPr>
                <w:noProof/>
                <w:sz w:val="22"/>
              </w:rPr>
              <w:t> </w:t>
            </w:r>
            <w:r w:rsidRPr="002415FB">
              <w:rPr>
                <w:noProof/>
                <w:sz w:val="22"/>
              </w:rPr>
              <w:t> </w:t>
            </w:r>
            <w:r w:rsidRPr="002415FB">
              <w:rPr>
                <w:noProof/>
                <w:sz w:val="22"/>
              </w:rPr>
              <w:t> </w:t>
            </w:r>
            <w:r w:rsidRPr="002415FB">
              <w:rPr>
                <w:noProof/>
                <w:sz w:val="22"/>
              </w:rPr>
              <w:t> </w:t>
            </w:r>
            <w:r w:rsidRPr="002415FB">
              <w:rPr>
                <w:sz w:val="22"/>
              </w:rPr>
              <w:fldChar w:fldCharType="end"/>
            </w:r>
          </w:p>
        </w:tc>
      </w:tr>
      <w:tr w:rsidR="007C4879" w:rsidRPr="002415FB" w14:paraId="42B0790A" w14:textId="77777777" w:rsidTr="0012254F">
        <w:trPr>
          <w:trHeight w:val="412"/>
        </w:trPr>
        <w:tc>
          <w:tcPr>
            <w:tcW w:w="6475" w:type="dxa"/>
          </w:tcPr>
          <w:p w14:paraId="257AB2B7" w14:textId="77777777" w:rsidR="007C4879" w:rsidRPr="007C4879" w:rsidRDefault="007C4879" w:rsidP="007C4879">
            <w:pPr>
              <w:pStyle w:val="TableParagraph"/>
              <w:numPr>
                <w:ilvl w:val="0"/>
                <w:numId w:val="16"/>
              </w:numPr>
              <w:kinsoku w:val="0"/>
              <w:overflowPunct w:val="0"/>
              <w:spacing w:line="225" w:lineRule="exact"/>
              <w:rPr>
                <w:sz w:val="20"/>
                <w:szCs w:val="20"/>
              </w:rPr>
            </w:pPr>
            <w:r w:rsidRPr="007C4879">
              <w:rPr>
                <w:sz w:val="20"/>
                <w:szCs w:val="20"/>
              </w:rPr>
              <w:t>Is there roof mounted equipment (mechanical or other) and if new</w:t>
            </w:r>
            <w:r w:rsidRPr="007C4879">
              <w:rPr>
                <w:spacing w:val="-36"/>
                <w:sz w:val="20"/>
                <w:szCs w:val="20"/>
              </w:rPr>
              <w:t xml:space="preserve"> </w:t>
            </w:r>
            <w:r w:rsidRPr="007C4879">
              <w:rPr>
                <w:sz w:val="20"/>
                <w:szCs w:val="20"/>
              </w:rPr>
              <w:t>equipment curbs or curb adaptors would be</w:t>
            </w:r>
            <w:r w:rsidRPr="007C4879">
              <w:rPr>
                <w:spacing w:val="-13"/>
                <w:sz w:val="20"/>
                <w:szCs w:val="20"/>
              </w:rPr>
              <w:t xml:space="preserve"> </w:t>
            </w:r>
            <w:r w:rsidRPr="007C4879">
              <w:rPr>
                <w:sz w:val="20"/>
                <w:szCs w:val="20"/>
              </w:rPr>
              <w:t>needed.</w:t>
            </w:r>
          </w:p>
        </w:tc>
        <w:tc>
          <w:tcPr>
            <w:tcW w:w="7560" w:type="dxa"/>
          </w:tcPr>
          <w:p w14:paraId="6F26E873" w14:textId="77777777" w:rsidR="007C4879" w:rsidRDefault="007C4879" w:rsidP="007C4879">
            <w:pPr>
              <w:pStyle w:val="TableParagraph"/>
              <w:kinsoku w:val="0"/>
              <w:overflowPunct w:val="0"/>
              <w:spacing w:line="225" w:lineRule="exact"/>
              <w:rPr>
                <w:sz w:val="20"/>
                <w:szCs w:val="20"/>
              </w:rPr>
            </w:pPr>
            <w:r w:rsidRPr="002415FB">
              <w:rPr>
                <w:sz w:val="22"/>
              </w:rPr>
              <w:fldChar w:fldCharType="begin">
                <w:ffData>
                  <w:name w:val="Text9"/>
                  <w:enabled/>
                  <w:calcOnExit w:val="0"/>
                  <w:textInput/>
                </w:ffData>
              </w:fldChar>
            </w:r>
            <w:r w:rsidRPr="002415FB">
              <w:rPr>
                <w:sz w:val="22"/>
              </w:rPr>
              <w:instrText xml:space="preserve"> FORMTEXT </w:instrText>
            </w:r>
            <w:r w:rsidRPr="002415FB">
              <w:rPr>
                <w:sz w:val="22"/>
              </w:rPr>
            </w:r>
            <w:r w:rsidRPr="002415FB">
              <w:rPr>
                <w:sz w:val="22"/>
              </w:rPr>
              <w:fldChar w:fldCharType="separate"/>
            </w:r>
            <w:r w:rsidRPr="002415FB">
              <w:rPr>
                <w:noProof/>
                <w:sz w:val="22"/>
              </w:rPr>
              <w:t> </w:t>
            </w:r>
            <w:r w:rsidRPr="002415FB">
              <w:rPr>
                <w:noProof/>
                <w:sz w:val="22"/>
              </w:rPr>
              <w:t> </w:t>
            </w:r>
            <w:r w:rsidRPr="002415FB">
              <w:rPr>
                <w:noProof/>
                <w:sz w:val="22"/>
              </w:rPr>
              <w:t> </w:t>
            </w:r>
            <w:r w:rsidRPr="002415FB">
              <w:rPr>
                <w:noProof/>
                <w:sz w:val="22"/>
              </w:rPr>
              <w:t> </w:t>
            </w:r>
            <w:r w:rsidRPr="002415FB">
              <w:rPr>
                <w:noProof/>
                <w:sz w:val="22"/>
              </w:rPr>
              <w:t> </w:t>
            </w:r>
            <w:r w:rsidRPr="002415FB">
              <w:rPr>
                <w:sz w:val="22"/>
              </w:rPr>
              <w:fldChar w:fldCharType="end"/>
            </w:r>
          </w:p>
        </w:tc>
      </w:tr>
    </w:tbl>
    <w:p w14:paraId="072058D1" w14:textId="77777777" w:rsidR="007C4879" w:rsidRDefault="007C4879" w:rsidP="00311D83">
      <w:pPr>
        <w:rPr>
          <w:sz w:val="24"/>
          <w:szCs w:val="24"/>
        </w:rPr>
        <w:sectPr w:rsidR="007C4879" w:rsidSect="007C4879">
          <w:type w:val="continuous"/>
          <w:pgSz w:w="15840" w:h="12240" w:orient="landscape" w:code="1"/>
          <w:pgMar w:top="1008" w:right="1440" w:bottom="1008" w:left="1080" w:header="720" w:footer="720" w:gutter="0"/>
          <w:pgNumType w:chapStyle="1"/>
          <w:cols w:space="720"/>
          <w:docGrid w:linePitch="272"/>
        </w:sectPr>
      </w:pPr>
    </w:p>
    <w:p w14:paraId="7EFBF7C7" w14:textId="77777777" w:rsidR="007C4879" w:rsidRDefault="007C4879" w:rsidP="002445FB">
      <w:pPr>
        <w:rPr>
          <w:sz w:val="24"/>
          <w:szCs w:val="24"/>
        </w:rPr>
      </w:pPr>
    </w:p>
    <w:sectPr w:rsidR="007C4879" w:rsidSect="007C4879">
      <w:type w:val="continuous"/>
      <w:pgSz w:w="15840" w:h="12240" w:orient="landscape" w:code="1"/>
      <w:pgMar w:top="1008" w:right="1440" w:bottom="1008" w:left="1080" w:header="720" w:footer="720" w:gutter="0"/>
      <w:pgNumType w:chapStyle="1"/>
      <w:cols w:num="2"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8C4AF" w14:textId="77777777" w:rsidR="00C3265E" w:rsidRDefault="00C3265E">
      <w:r>
        <w:separator/>
      </w:r>
    </w:p>
  </w:endnote>
  <w:endnote w:type="continuationSeparator" w:id="0">
    <w:p w14:paraId="38CF1464" w14:textId="77777777" w:rsidR="00C3265E" w:rsidRDefault="00C32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DE544" w14:textId="77777777" w:rsidR="00296761" w:rsidRPr="004E4FC2" w:rsidRDefault="00296761" w:rsidP="00222F4B">
    <w:pPr>
      <w:pStyle w:val="Footer"/>
      <w:framePr w:wrap="around" w:vAnchor="text" w:hAnchor="margin" w:xAlign="center" w:y="1"/>
      <w:rPr>
        <w:rStyle w:val="PageNumber"/>
        <w:b/>
      </w:rPr>
    </w:pPr>
    <w:r>
      <w:rPr>
        <w:rStyle w:val="PageNumber"/>
        <w:b/>
      </w:rPr>
      <w:fldChar w:fldCharType="begin"/>
    </w:r>
    <w:r>
      <w:rPr>
        <w:rStyle w:val="PageNumber"/>
        <w:b/>
      </w:rPr>
      <w:instrText xml:space="preserve"> PAGE  \* Arabic </w:instrText>
    </w:r>
    <w:r>
      <w:rPr>
        <w:rStyle w:val="PageNumber"/>
        <w:b/>
      </w:rPr>
      <w:fldChar w:fldCharType="separate"/>
    </w:r>
    <w:r w:rsidR="007205FC">
      <w:rPr>
        <w:rStyle w:val="PageNumber"/>
        <w:b/>
        <w:noProof/>
      </w:rPr>
      <w:t>2</w:t>
    </w:r>
    <w:r>
      <w:rPr>
        <w:rStyle w:val="PageNumber"/>
        <w:b/>
      </w:rPr>
      <w:fldChar w:fldCharType="end"/>
    </w:r>
    <w:r w:rsidRPr="004E4FC2">
      <w:rPr>
        <w:rStyle w:val="PageNumber"/>
        <w:b/>
      </w:rPr>
      <w:t xml:space="preserve"> of </w:t>
    </w:r>
    <w:r w:rsidRPr="004E4FC2">
      <w:rPr>
        <w:rStyle w:val="PageNumber"/>
        <w:b/>
      </w:rPr>
      <w:fldChar w:fldCharType="begin"/>
    </w:r>
    <w:r w:rsidRPr="004E4FC2">
      <w:rPr>
        <w:rStyle w:val="PageNumber"/>
        <w:b/>
      </w:rPr>
      <w:instrText xml:space="preserve"> NUMPAGES </w:instrText>
    </w:r>
    <w:r w:rsidRPr="004E4FC2">
      <w:rPr>
        <w:rStyle w:val="PageNumber"/>
        <w:b/>
      </w:rPr>
      <w:fldChar w:fldCharType="separate"/>
    </w:r>
    <w:r w:rsidR="007205FC">
      <w:rPr>
        <w:rStyle w:val="PageNumber"/>
        <w:b/>
        <w:noProof/>
      </w:rPr>
      <w:t>2</w:t>
    </w:r>
    <w:r w:rsidRPr="004E4FC2">
      <w:rPr>
        <w:rStyle w:val="PageNumber"/>
        <w:b/>
      </w:rPr>
      <w:fldChar w:fldCharType="end"/>
    </w:r>
  </w:p>
  <w:p w14:paraId="2CC15EFC" w14:textId="0B32C437" w:rsidR="00296761" w:rsidRPr="00D42022" w:rsidRDefault="00296761" w:rsidP="00875A87">
    <w:pPr>
      <w:pStyle w:val="Footer"/>
      <w:tabs>
        <w:tab w:val="clear" w:pos="8640"/>
      </w:tabs>
      <w:ind w:firstLine="7740"/>
      <w:jc w:val="right"/>
      <w:rPr>
        <w:sz w:val="18"/>
        <w:szCs w:val="18"/>
      </w:rPr>
    </w:pPr>
    <w:r>
      <w:rPr>
        <w:sz w:val="18"/>
        <w:szCs w:val="18"/>
      </w:rPr>
      <w:t xml:space="preserve">Version </w:t>
    </w:r>
    <w:r w:rsidR="00D706B7">
      <w:rPr>
        <w:sz w:val="18"/>
        <w:szCs w:val="18"/>
      </w:rPr>
      <w:t>May</w:t>
    </w:r>
    <w:r>
      <w:rPr>
        <w:sz w:val="18"/>
        <w:szCs w:val="18"/>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A669B" w14:textId="77777777" w:rsidR="00C3265E" w:rsidRDefault="00C3265E">
      <w:r>
        <w:separator/>
      </w:r>
    </w:p>
  </w:footnote>
  <w:footnote w:type="continuationSeparator" w:id="0">
    <w:p w14:paraId="55973BAE" w14:textId="77777777" w:rsidR="00C3265E" w:rsidRDefault="00C32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6143A" w14:textId="77777777" w:rsidR="00296761" w:rsidRDefault="00296761">
    <w:pPr>
      <w:pStyle w:val="Header"/>
    </w:pPr>
    <w:r>
      <w:rPr>
        <w:noProof/>
      </w:rPr>
      <mc:AlternateContent>
        <mc:Choice Requires="wps">
          <w:drawing>
            <wp:inline distT="0" distB="0" distL="0" distR="0" wp14:anchorId="3C65C76F" wp14:editId="107145D1">
              <wp:extent cx="7933055" cy="1220470"/>
              <wp:effectExtent l="0" t="0" r="0" b="0"/>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33055" cy="12204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5811DA" w14:textId="77777777" w:rsidR="00296761" w:rsidRDefault="00296761" w:rsidP="00F07D6A">
                          <w:pPr>
                            <w:pStyle w:val="NormalWeb"/>
                            <w:spacing w:before="0" w:beforeAutospacing="0" w:after="0" w:afterAutospacing="0"/>
                            <w:jc w:val="center"/>
                          </w:pPr>
                          <w:r w:rsidRPr="0012254F">
                            <w:rPr>
                              <w:sz w:val="2"/>
                              <w:szCs w:val="2"/>
                              <w14:textFill>
                                <w14:solidFill>
                                  <w14:srgbClr w14:val="000000">
                                    <w14:alpha w14:val="50000"/>
                                  </w14:srgbClr>
                                </w14:solidFill>
                              </w14:textFill>
                            </w:rPr>
                            <w:t>Draft 9/17/12</w:t>
                          </w:r>
                        </w:p>
                      </w:txbxContent>
                    </wps:txbx>
                    <wps:bodyPr wrap="square" numCol="1" fromWordArt="1">
                      <a:prstTxWarp prst="textPlain">
                        <a:avLst>
                          <a:gd name="adj" fmla="val 50000"/>
                        </a:avLst>
                      </a:prstTxWarp>
                      <a:spAutoFit/>
                    </wps:bodyPr>
                  </wps:wsp>
                </a:graphicData>
              </a:graphic>
            </wp:inline>
          </w:drawing>
        </mc:Choice>
        <mc:Fallback>
          <w:pict>
            <v:shapetype w14:anchorId="3C65C76F" id="_x0000_t202" coordsize="21600,21600" o:spt="202" path="m,l,21600r21600,l21600,xe">
              <v:stroke joinstyle="miter"/>
              <v:path gradientshapeok="t" o:connecttype="rect"/>
            </v:shapetype>
            <v:shape id="WordArt 8" o:spid="_x0000_s1026" type="#_x0000_t202" style="width:624.65pt;height:96.1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" filled="f" stroked="f">
              <v:stroke joinstyle="round"/>
              <o:lock v:ext="edit" shapetype="t"/>
              <v:textbox style="mso-fit-shape-to-text:t">
                <w:txbxContent>
                  <w:p w14:paraId="745811DA" w14:textId="77777777" w:rsidR="00296761" w:rsidRDefault="00296761" w:rsidP="00F07D6A">
                    <w:pPr>
                      <w:pStyle w:val="NormalWeb"/>
                      <w:spacing w:before="0" w:beforeAutospacing="0" w:after="0" w:afterAutospacing="0"/>
                      <w:jc w:val="center"/>
                    </w:pPr>
                    <w:r w:rsidRPr="0012254F">
                      <w:rPr>
                        <w:sz w:val="2"/>
                        <w:szCs w:val="2"/>
                        <w14:textFill>
                          <w14:solidFill>
                            <w14:srgbClr w14:val="000000">
                              <w14:alpha w14:val="50000"/>
                            </w14:srgbClr>
                          </w14:solidFill>
                        </w14:textFill>
                      </w:rPr>
                      <w:t>Draft 9/17/12</w:t>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5FD51" w14:textId="77777777" w:rsidR="00296761" w:rsidRDefault="00296761" w:rsidP="00875A87">
    <w:pPr>
      <w:pStyle w:val="Header"/>
    </w:pPr>
    <w:r>
      <w:rPr>
        <w:noProof/>
      </w:rPr>
      <mc:AlternateContent>
        <mc:Choice Requires="wps">
          <w:drawing>
            <wp:inline distT="0" distB="0" distL="0" distR="0" wp14:anchorId="5FA0756F" wp14:editId="5E61A64A">
              <wp:extent cx="8885555" cy="354965"/>
              <wp:effectExtent l="0" t="0" r="10795" b="26035"/>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85555" cy="354965"/>
                      </a:xfrm>
                      <a:prstGeom prst="rect">
                        <a:avLst/>
                      </a:prstGeom>
                      <a:solidFill>
                        <a:srgbClr val="4F81BD"/>
                      </a:solidFill>
                      <a:ln w="9525">
                        <a:solidFill>
                          <a:srgbClr val="000000"/>
                        </a:solidFill>
                        <a:miter lim="800000"/>
                        <a:headEnd/>
                        <a:tailEnd/>
                      </a:ln>
                    </wps:spPr>
                    <wps:txbx>
                      <w:txbxContent>
                        <w:p w14:paraId="4DF5BC51" w14:textId="77777777" w:rsidR="00296761" w:rsidRPr="0098524A" w:rsidRDefault="00296761" w:rsidP="00BD0914">
                          <w:pPr>
                            <w:jc w:val="center"/>
                            <w:rPr>
                              <w:color w:val="FFFFFF"/>
                              <w:sz w:val="32"/>
                              <w:szCs w:val="32"/>
                            </w:rPr>
                          </w:pPr>
                          <w:r w:rsidRPr="0012254F">
                            <w:rPr>
                              <w:sz w:val="32"/>
                              <w:szCs w:val="32"/>
                            </w:rPr>
                            <w:t xml:space="preserve">Form F3 – </w:t>
                          </w:r>
                          <w:r w:rsidR="007205FC" w:rsidRPr="0012254F">
                            <w:rPr>
                              <w:sz w:val="32"/>
                              <w:szCs w:val="32"/>
                            </w:rPr>
                            <w:t>Re-Roofing</w:t>
                          </w:r>
                          <w:r w:rsidRPr="0012254F">
                            <w:rPr>
                              <w:sz w:val="32"/>
                              <w:szCs w:val="32"/>
                            </w:rPr>
                            <w:t xml:space="preserve"> Analysis</w:t>
                          </w:r>
                        </w:p>
                      </w:txbxContent>
                    </wps:txbx>
                    <wps:bodyPr rot="0" vert="horz" wrap="square" lIns="91440" tIns="45720" rIns="91440" bIns="45720" anchor="t" anchorCtr="0">
                      <a:noAutofit/>
                    </wps:bodyPr>
                  </wps:wsp>
                </a:graphicData>
              </a:graphic>
            </wp:inline>
          </w:drawing>
        </mc:Choice>
        <mc:Fallback>
          <w:pict>
            <v:shapetype w14:anchorId="5FA0756F" id="_x0000_t202" coordsize="21600,21600" o:spt="202" path="m,l,21600r21600,l21600,xe">
              <v:stroke joinstyle="miter"/>
              <v:path gradientshapeok="t" o:connecttype="rect"/>
            </v:shapetype>
            <v:shape id="Text Box 2" o:spid="_x0000_s1027" type="#_x0000_t202" style="width:699.65pt;height:2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" fillcolor="#4f81bd">
              <v:textbox>
                <w:txbxContent>
                  <w:p w14:paraId="4DF5BC51" w14:textId="77777777" w:rsidR="00296761" w:rsidRPr="0098524A" w:rsidRDefault="00296761" w:rsidP="00BD0914">
                    <w:pPr>
                      <w:jc w:val="center"/>
                      <w:rPr>
                        <w:color w:val="FFFFFF"/>
                        <w:sz w:val="32"/>
                        <w:szCs w:val="32"/>
                      </w:rPr>
                    </w:pPr>
                    <w:r w:rsidRPr="0012254F">
                      <w:rPr>
                        <w:sz w:val="32"/>
                        <w:szCs w:val="32"/>
                      </w:rPr>
                      <w:t xml:space="preserve">Form F3 – </w:t>
                    </w:r>
                    <w:r w:rsidR="007205FC" w:rsidRPr="0012254F">
                      <w:rPr>
                        <w:sz w:val="32"/>
                        <w:szCs w:val="32"/>
                      </w:rPr>
                      <w:t>Re-Roofing</w:t>
                    </w:r>
                    <w:r w:rsidRPr="0012254F">
                      <w:rPr>
                        <w:sz w:val="32"/>
                        <w:szCs w:val="32"/>
                      </w:rPr>
                      <w:t xml:space="preserve"> Analysis</w:t>
                    </w:r>
                  </w:p>
                </w:txbxContent>
              </v:textbox>
              <w10:anchorlock/>
            </v:shape>
          </w:pict>
        </mc:Fallback>
      </mc:AlternateContent>
    </w:r>
    <w:r>
      <w:rPr>
        <w:noProof/>
      </w:rPr>
      <mc:AlternateContent>
        <mc:Choice Requires="wpg">
          <w:drawing>
            <wp:anchor distT="0" distB="0" distL="114300" distR="114300" simplePos="0" relativeHeight="251659776" behindDoc="0" locked="0" layoutInCell="1" allowOverlap="1" wp14:anchorId="2F28BC6B" wp14:editId="737E738D">
              <wp:simplePos x="0" y="0"/>
              <wp:positionH relativeFrom="margin">
                <wp:posOffset>-290513</wp:posOffset>
              </wp:positionH>
              <wp:positionV relativeFrom="paragraph">
                <wp:posOffset>-350838</wp:posOffset>
              </wp:positionV>
              <wp:extent cx="1968500" cy="454025"/>
              <wp:effectExtent l="0" t="0" r="0" b="3175"/>
              <wp:wrapSquare wrapText="bothSides"/>
              <wp:docPr id="9" name="Group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68500" cy="454025"/>
                        <a:chOff x="0" y="0"/>
                        <a:chExt cx="2984947" cy="764540"/>
                      </a:xfrm>
                    </wpg:grpSpPr>
                    <pic:pic xmlns:pic="http://schemas.openxmlformats.org/drawingml/2006/picture">
                      <pic:nvPicPr>
                        <pic:cNvPr id="10" name="Picture 10"/>
                        <pic:cNvPicPr/>
                      </pic:nvPicPr>
                      <pic:blipFill>
                        <a:blip r:embed="rId1"/>
                        <a:stretch>
                          <a:fillRect/>
                        </a:stretch>
                      </pic:blipFill>
                      <pic:spPr>
                        <a:xfrm>
                          <a:off x="849630" y="13971"/>
                          <a:ext cx="2135318" cy="730250"/>
                        </a:xfrm>
                        <a:prstGeom prst="rect">
                          <a:avLst/>
                        </a:prstGeom>
                      </pic:spPr>
                    </pic:pic>
                    <pic:pic xmlns:pic="http://schemas.openxmlformats.org/drawingml/2006/picture">
                      <pic:nvPicPr>
                        <pic:cNvPr id="11" name="Picture 11"/>
                        <pic:cNvPicPr/>
                      </pic:nvPicPr>
                      <pic:blipFill>
                        <a:blip r:embed="rId2"/>
                        <a:stretch>
                          <a:fillRect/>
                        </a:stretch>
                      </pic:blipFill>
                      <pic:spPr>
                        <a:xfrm>
                          <a:off x="0" y="0"/>
                          <a:ext cx="804191" cy="7645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F01D20D" id="Group 9" o:spid="_x0000_s1026" alt="&quot;&quot;" style="position:absolute;margin-left:-22.9pt;margin-top:-27.65pt;width:155pt;height:35.75pt;z-index:251659776;mso-position-horizontal-relative:margin;mso-width-relative:margin;mso-height-relative:margin" coordsize="29849,764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8496;top:139;width:21353;height:7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">
                <v:imagedata r:id="rId3" o:title=""/>
              </v:shape>
              <v:shape id="Picture 11" o:spid="_x0000_s1028" type="#_x0000_t75" style="position:absolute;width:8041;height:7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">
                <v:imagedata r:id="rId4" o:title=""/>
              </v:shape>
              <w10:wrap type="square"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0924C" w14:textId="77777777" w:rsidR="00296761" w:rsidRDefault="00296761">
    <w:pPr>
      <w:pStyle w:val="Header"/>
    </w:pPr>
    <w:r>
      <w:rPr>
        <w:noProof/>
      </w:rPr>
      <mc:AlternateContent>
        <mc:Choice Requires="wps">
          <w:drawing>
            <wp:inline distT="0" distB="0" distL="0" distR="0" wp14:anchorId="19228E83" wp14:editId="07F750BD">
              <wp:extent cx="7933055" cy="1220470"/>
              <wp:effectExtent l="0" t="0" r="0" b="0"/>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933055" cy="12204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F94FA72" w14:textId="77777777" w:rsidR="00296761" w:rsidRDefault="00296761" w:rsidP="00F07D6A">
                          <w:pPr>
                            <w:pStyle w:val="NormalWeb"/>
                            <w:spacing w:before="0" w:beforeAutospacing="0" w:after="0" w:afterAutospacing="0"/>
                            <w:jc w:val="center"/>
                          </w:pPr>
                          <w:r w:rsidRPr="0012254F">
                            <w:rPr>
                              <w:sz w:val="2"/>
                              <w:szCs w:val="2"/>
                              <w14:textFill>
                                <w14:solidFill>
                                  <w14:srgbClr w14:val="000000">
                                    <w14:alpha w14:val="50000"/>
                                  </w14:srgbClr>
                                </w14:solidFill>
                              </w14:textFill>
                            </w:rPr>
                            <w:t>Draft 9/17/12</w:t>
                          </w:r>
                        </w:p>
                      </w:txbxContent>
                    </wps:txbx>
                    <wps:bodyPr wrap="square" numCol="1" fromWordArt="1">
                      <a:prstTxWarp prst="textPlain">
                        <a:avLst>
                          <a:gd name="adj" fmla="val 50000"/>
                        </a:avLst>
                      </a:prstTxWarp>
                      <a:spAutoFit/>
                    </wps:bodyPr>
                  </wps:wsp>
                </a:graphicData>
              </a:graphic>
            </wp:inline>
          </w:drawing>
        </mc:Choice>
        <mc:Fallback>
          <w:pict>
            <v:shapetype w14:anchorId="19228E83" id="_x0000_t202" coordsize="21600,21600" o:spt="202" path="m,l,21600r21600,l21600,xe">
              <v:stroke joinstyle="miter"/>
              <v:path gradientshapeok="t" o:connecttype="rect"/>
            </v:shapetype>
            <v:shape id="WordArt 7" o:spid="_x0000_s1028" type="#_x0000_t202" style="width:624.65pt;height:96.1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" filled="f" stroked="f">
              <v:stroke joinstyle="round"/>
              <o:lock v:ext="edit" shapetype="t"/>
              <v:textbox style="mso-fit-shape-to-text:t">
                <w:txbxContent>
                  <w:p w14:paraId="0F94FA72" w14:textId="77777777" w:rsidR="00296761" w:rsidRDefault="00296761" w:rsidP="00F07D6A">
                    <w:pPr>
                      <w:pStyle w:val="NormalWeb"/>
                      <w:spacing w:before="0" w:beforeAutospacing="0" w:after="0" w:afterAutospacing="0"/>
                      <w:jc w:val="center"/>
                    </w:pPr>
                    <w:r w:rsidRPr="0012254F">
                      <w:rPr>
                        <w:sz w:val="2"/>
                        <w:szCs w:val="2"/>
                        <w14:textFill>
                          <w14:solidFill>
                            <w14:srgbClr w14:val="000000">
                              <w14:alpha w14:val="50000"/>
                            </w14:srgbClr>
                          </w14:solidFill>
                        </w14:textFill>
                      </w:rPr>
                      <w:t>Draft 9/17/12</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A"/>
    <w:multiLevelType w:val="multilevel"/>
    <w:tmpl w:val="0000088D"/>
    <w:lvl w:ilvl="0">
      <w:start w:val="1"/>
      <w:numFmt w:val="upperRoman"/>
      <w:lvlText w:val="%1."/>
      <w:lvlJc w:val="left"/>
      <w:pPr>
        <w:ind w:left="1548" w:hanging="720"/>
      </w:pPr>
      <w:rPr>
        <w:rFonts w:ascii="Times New Roman" w:hAnsi="Times New Roman" w:cs="Times New Roman"/>
        <w:b w:val="0"/>
        <w:bCs w:val="0"/>
        <w:spacing w:val="-4"/>
        <w:w w:val="99"/>
        <w:sz w:val="24"/>
        <w:szCs w:val="24"/>
      </w:rPr>
    </w:lvl>
    <w:lvl w:ilvl="1">
      <w:numFmt w:val="bullet"/>
      <w:lvlText w:val="•"/>
      <w:lvlJc w:val="left"/>
      <w:pPr>
        <w:ind w:left="2878" w:hanging="720"/>
      </w:pPr>
    </w:lvl>
    <w:lvl w:ilvl="2">
      <w:numFmt w:val="bullet"/>
      <w:lvlText w:val="•"/>
      <w:lvlJc w:val="left"/>
      <w:pPr>
        <w:ind w:left="4216" w:hanging="720"/>
      </w:pPr>
    </w:lvl>
    <w:lvl w:ilvl="3">
      <w:numFmt w:val="bullet"/>
      <w:lvlText w:val="•"/>
      <w:lvlJc w:val="left"/>
      <w:pPr>
        <w:ind w:left="5554" w:hanging="720"/>
      </w:pPr>
    </w:lvl>
    <w:lvl w:ilvl="4">
      <w:numFmt w:val="bullet"/>
      <w:lvlText w:val="•"/>
      <w:lvlJc w:val="left"/>
      <w:pPr>
        <w:ind w:left="6892" w:hanging="720"/>
      </w:pPr>
    </w:lvl>
    <w:lvl w:ilvl="5">
      <w:numFmt w:val="bullet"/>
      <w:lvlText w:val="•"/>
      <w:lvlJc w:val="left"/>
      <w:pPr>
        <w:ind w:left="8230" w:hanging="720"/>
      </w:pPr>
    </w:lvl>
    <w:lvl w:ilvl="6">
      <w:numFmt w:val="bullet"/>
      <w:lvlText w:val="•"/>
      <w:lvlJc w:val="left"/>
      <w:pPr>
        <w:ind w:left="9568" w:hanging="720"/>
      </w:pPr>
    </w:lvl>
    <w:lvl w:ilvl="7">
      <w:numFmt w:val="bullet"/>
      <w:lvlText w:val="•"/>
      <w:lvlJc w:val="left"/>
      <w:pPr>
        <w:ind w:left="10906" w:hanging="720"/>
      </w:pPr>
    </w:lvl>
    <w:lvl w:ilvl="8">
      <w:numFmt w:val="bullet"/>
      <w:lvlText w:val="•"/>
      <w:lvlJc w:val="left"/>
      <w:pPr>
        <w:ind w:left="12244" w:hanging="720"/>
      </w:pPr>
    </w:lvl>
  </w:abstractNum>
  <w:abstractNum w:abstractNumId="1" w15:restartNumberingAfterBreak="0">
    <w:nsid w:val="0000040B"/>
    <w:multiLevelType w:val="multilevel"/>
    <w:tmpl w:val="0000088E"/>
    <w:lvl w:ilvl="0">
      <w:start w:val="1"/>
      <w:numFmt w:val="upperRoman"/>
      <w:lvlText w:val="%1."/>
      <w:lvlJc w:val="left"/>
      <w:pPr>
        <w:ind w:left="1548" w:hanging="720"/>
      </w:pPr>
      <w:rPr>
        <w:rFonts w:ascii="Times New Roman" w:hAnsi="Times New Roman" w:cs="Times New Roman"/>
        <w:b w:val="0"/>
        <w:bCs w:val="0"/>
        <w:spacing w:val="-4"/>
        <w:w w:val="99"/>
        <w:sz w:val="24"/>
        <w:szCs w:val="24"/>
      </w:rPr>
    </w:lvl>
    <w:lvl w:ilvl="1">
      <w:numFmt w:val="bullet"/>
      <w:lvlText w:val="•"/>
      <w:lvlJc w:val="left"/>
      <w:pPr>
        <w:ind w:left="2878" w:hanging="720"/>
      </w:pPr>
    </w:lvl>
    <w:lvl w:ilvl="2">
      <w:numFmt w:val="bullet"/>
      <w:lvlText w:val="•"/>
      <w:lvlJc w:val="left"/>
      <w:pPr>
        <w:ind w:left="4216" w:hanging="720"/>
      </w:pPr>
    </w:lvl>
    <w:lvl w:ilvl="3">
      <w:numFmt w:val="bullet"/>
      <w:lvlText w:val="•"/>
      <w:lvlJc w:val="left"/>
      <w:pPr>
        <w:ind w:left="5554" w:hanging="720"/>
      </w:pPr>
    </w:lvl>
    <w:lvl w:ilvl="4">
      <w:numFmt w:val="bullet"/>
      <w:lvlText w:val="•"/>
      <w:lvlJc w:val="left"/>
      <w:pPr>
        <w:ind w:left="6892" w:hanging="720"/>
      </w:pPr>
    </w:lvl>
    <w:lvl w:ilvl="5">
      <w:numFmt w:val="bullet"/>
      <w:lvlText w:val="•"/>
      <w:lvlJc w:val="left"/>
      <w:pPr>
        <w:ind w:left="8230" w:hanging="720"/>
      </w:pPr>
    </w:lvl>
    <w:lvl w:ilvl="6">
      <w:numFmt w:val="bullet"/>
      <w:lvlText w:val="•"/>
      <w:lvlJc w:val="left"/>
      <w:pPr>
        <w:ind w:left="9568" w:hanging="720"/>
      </w:pPr>
    </w:lvl>
    <w:lvl w:ilvl="7">
      <w:numFmt w:val="bullet"/>
      <w:lvlText w:val="•"/>
      <w:lvlJc w:val="left"/>
      <w:pPr>
        <w:ind w:left="10906" w:hanging="720"/>
      </w:pPr>
    </w:lvl>
    <w:lvl w:ilvl="8">
      <w:numFmt w:val="bullet"/>
      <w:lvlText w:val="•"/>
      <w:lvlJc w:val="left"/>
      <w:pPr>
        <w:ind w:left="12244" w:hanging="720"/>
      </w:pPr>
    </w:lvl>
  </w:abstractNum>
  <w:abstractNum w:abstractNumId="2" w15:restartNumberingAfterBreak="0">
    <w:nsid w:val="0000040C"/>
    <w:multiLevelType w:val="multilevel"/>
    <w:tmpl w:val="0000088F"/>
    <w:lvl w:ilvl="0">
      <w:numFmt w:val="bullet"/>
      <w:lvlText w:val=""/>
      <w:lvlJc w:val="left"/>
      <w:pPr>
        <w:ind w:left="828" w:hanging="360"/>
      </w:pPr>
      <w:rPr>
        <w:rFonts w:ascii="Symbol" w:hAnsi="Symbol" w:cs="Symbol"/>
        <w:b w:val="0"/>
        <w:bCs w:val="0"/>
        <w:w w:val="100"/>
        <w:sz w:val="24"/>
        <w:szCs w:val="24"/>
      </w:rPr>
    </w:lvl>
    <w:lvl w:ilvl="1">
      <w:numFmt w:val="bullet"/>
      <w:lvlText w:val="•"/>
      <w:lvlJc w:val="left"/>
      <w:pPr>
        <w:ind w:left="2230" w:hanging="360"/>
      </w:pPr>
    </w:lvl>
    <w:lvl w:ilvl="2">
      <w:numFmt w:val="bullet"/>
      <w:lvlText w:val="•"/>
      <w:lvlJc w:val="left"/>
      <w:pPr>
        <w:ind w:left="3640" w:hanging="360"/>
      </w:pPr>
    </w:lvl>
    <w:lvl w:ilvl="3">
      <w:numFmt w:val="bullet"/>
      <w:lvlText w:val="•"/>
      <w:lvlJc w:val="left"/>
      <w:pPr>
        <w:ind w:left="5050" w:hanging="360"/>
      </w:pPr>
    </w:lvl>
    <w:lvl w:ilvl="4">
      <w:numFmt w:val="bullet"/>
      <w:lvlText w:val="•"/>
      <w:lvlJc w:val="left"/>
      <w:pPr>
        <w:ind w:left="6460" w:hanging="360"/>
      </w:pPr>
    </w:lvl>
    <w:lvl w:ilvl="5">
      <w:numFmt w:val="bullet"/>
      <w:lvlText w:val="•"/>
      <w:lvlJc w:val="left"/>
      <w:pPr>
        <w:ind w:left="7870" w:hanging="360"/>
      </w:pPr>
    </w:lvl>
    <w:lvl w:ilvl="6">
      <w:numFmt w:val="bullet"/>
      <w:lvlText w:val="•"/>
      <w:lvlJc w:val="left"/>
      <w:pPr>
        <w:ind w:left="9280" w:hanging="360"/>
      </w:pPr>
    </w:lvl>
    <w:lvl w:ilvl="7">
      <w:numFmt w:val="bullet"/>
      <w:lvlText w:val="•"/>
      <w:lvlJc w:val="left"/>
      <w:pPr>
        <w:ind w:left="10690" w:hanging="360"/>
      </w:pPr>
    </w:lvl>
    <w:lvl w:ilvl="8">
      <w:numFmt w:val="bullet"/>
      <w:lvlText w:val="•"/>
      <w:lvlJc w:val="left"/>
      <w:pPr>
        <w:ind w:left="12100" w:hanging="360"/>
      </w:pPr>
    </w:lvl>
  </w:abstractNum>
  <w:abstractNum w:abstractNumId="3" w15:restartNumberingAfterBreak="0">
    <w:nsid w:val="00D064E6"/>
    <w:multiLevelType w:val="hybridMultilevel"/>
    <w:tmpl w:val="C826DC2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745993"/>
    <w:multiLevelType w:val="multilevel"/>
    <w:tmpl w:val="4594C5BC"/>
    <w:lvl w:ilvl="0">
      <w:start w:val="1"/>
      <w:numFmt w:val="decimal"/>
      <w:lvlText w:val="3.%1"/>
      <w:lvlJc w:val="left"/>
      <w:pPr>
        <w:tabs>
          <w:tab w:val="num" w:pos="720"/>
        </w:tabs>
        <w:ind w:left="720" w:hanging="720"/>
      </w:pPr>
      <w:rPr>
        <w:rFonts w:ascii="Times New Roman" w:hAnsi="Times New Roman" w:hint="default"/>
        <w:b/>
        <w:i w:val="0"/>
        <w:sz w:val="24"/>
      </w:rPr>
    </w:lvl>
    <w:lvl w:ilvl="1">
      <w:start w:val="1"/>
      <w:numFmt w:val="upperLetter"/>
      <w:lvlText w:val="%2."/>
      <w:lvlJc w:val="left"/>
      <w:pPr>
        <w:tabs>
          <w:tab w:val="num" w:pos="1080"/>
        </w:tabs>
        <w:ind w:left="1080" w:hanging="360"/>
      </w:pPr>
      <w:rPr>
        <w:rFonts w:ascii="Times New Roman" w:hAnsi="Times New Roman" w:hint="default"/>
        <w:b/>
        <w:i w:val="0"/>
        <w:sz w:val="20"/>
      </w:rPr>
    </w:lvl>
    <w:lvl w:ilvl="2">
      <w:start w:val="1"/>
      <w:numFmt w:val="decimal"/>
      <w:lvlText w:val="%3."/>
      <w:lvlJc w:val="left"/>
      <w:pPr>
        <w:tabs>
          <w:tab w:val="num" w:pos="1440"/>
        </w:tabs>
        <w:ind w:left="1440" w:hanging="360"/>
      </w:pPr>
      <w:rPr>
        <w:b/>
        <w:i w:val="0"/>
      </w:rPr>
    </w:lvl>
    <w:lvl w:ilvl="3">
      <w:start w:val="1"/>
      <w:numFmt w:val="lowerLetter"/>
      <w:lvlText w:val="(%4)"/>
      <w:lvlJc w:val="left"/>
      <w:pPr>
        <w:tabs>
          <w:tab w:val="num" w:pos="1800"/>
        </w:tabs>
        <w:ind w:left="1800" w:hanging="360"/>
      </w:pPr>
      <w:rPr>
        <w:rFonts w:ascii="Times New Roman" w:hAnsi="Times New Roman" w:hint="default"/>
        <w:b/>
        <w:i w:val="0"/>
        <w:sz w:val="20"/>
      </w:rPr>
    </w:lvl>
    <w:lvl w:ilvl="4">
      <w:start w:val="1"/>
      <w:numFmt w:val="decimal"/>
      <w:lvlText w:val="(%5)"/>
      <w:lvlJc w:val="left"/>
      <w:pPr>
        <w:tabs>
          <w:tab w:val="num" w:pos="2880"/>
        </w:tabs>
        <w:ind w:left="2880" w:hanging="360"/>
      </w:pPr>
      <w:rPr>
        <w:rFonts w:ascii="Times New Roman" w:hAnsi="Times New Roman" w:hint="default"/>
        <w:b/>
        <w:i w:val="0"/>
        <w:sz w:val="20"/>
      </w:rPr>
    </w:lvl>
    <w:lvl w:ilvl="5">
      <w:start w:val="1"/>
      <w:numFmt w:val="decimal"/>
      <w:lvlText w:val="3.%1%2.%3.%4.%5.%6."/>
      <w:lvlJc w:val="left"/>
      <w:pPr>
        <w:tabs>
          <w:tab w:val="num" w:pos="0"/>
        </w:tabs>
        <w:ind w:left="4176" w:hanging="720"/>
      </w:pPr>
    </w:lvl>
    <w:lvl w:ilvl="6">
      <w:start w:val="1"/>
      <w:numFmt w:val="decimal"/>
      <w:lvlText w:val="3.%1%2.%3.%4.%5.%6.%7."/>
      <w:lvlJc w:val="left"/>
      <w:pPr>
        <w:tabs>
          <w:tab w:val="num" w:pos="0"/>
        </w:tabs>
        <w:ind w:left="4896" w:hanging="720"/>
      </w:pPr>
    </w:lvl>
    <w:lvl w:ilvl="7">
      <w:start w:val="1"/>
      <w:numFmt w:val="decimal"/>
      <w:lvlText w:val="3.%1%2.%3.%4.%5.%6.%7.%8."/>
      <w:lvlJc w:val="left"/>
      <w:pPr>
        <w:tabs>
          <w:tab w:val="num" w:pos="0"/>
        </w:tabs>
        <w:ind w:left="5616" w:hanging="720"/>
      </w:pPr>
    </w:lvl>
    <w:lvl w:ilvl="8">
      <w:start w:val="1"/>
      <w:numFmt w:val="decimal"/>
      <w:lvlText w:val="3.%1%2.%3.%4.%5.%6.%7.%8.%9."/>
      <w:lvlJc w:val="left"/>
      <w:pPr>
        <w:tabs>
          <w:tab w:val="num" w:pos="0"/>
        </w:tabs>
        <w:ind w:left="6336" w:hanging="720"/>
      </w:pPr>
    </w:lvl>
  </w:abstractNum>
  <w:abstractNum w:abstractNumId="5" w15:restartNumberingAfterBreak="0">
    <w:nsid w:val="29C41093"/>
    <w:multiLevelType w:val="hybridMultilevel"/>
    <w:tmpl w:val="2E42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093F85"/>
    <w:multiLevelType w:val="multilevel"/>
    <w:tmpl w:val="C136E0BA"/>
    <w:lvl w:ilvl="0">
      <w:start w:val="1"/>
      <w:numFmt w:val="none"/>
      <w:pStyle w:val="Heading1"/>
      <w:suff w:val="space"/>
      <w:lvlText w:val="CHAPTER 5"/>
      <w:lvlJc w:val="left"/>
      <w:pPr>
        <w:ind w:left="0" w:firstLine="288"/>
      </w:pPr>
      <w:rPr>
        <w:rFonts w:ascii="Times New Roman" w:hAnsi="Times New Roman" w:hint="default"/>
        <w:b/>
        <w:i w:val="0"/>
        <w:sz w:val="28"/>
      </w:rPr>
    </w:lvl>
    <w:lvl w:ilvl="1">
      <w:start w:val="1"/>
      <w:numFmt w:val="decimal"/>
      <w:pStyle w:val="Heading2"/>
      <w:lvlText w:val="%15.%2"/>
      <w:lvlJc w:val="left"/>
      <w:pPr>
        <w:tabs>
          <w:tab w:val="num" w:pos="720"/>
        </w:tabs>
        <w:ind w:left="720" w:hanging="720"/>
      </w:pPr>
      <w:rPr>
        <w:rFonts w:ascii="Times New Roman" w:hAnsi="Times New Roman" w:hint="default"/>
        <w:b/>
        <w:i w:val="0"/>
        <w:sz w:val="24"/>
      </w:rPr>
    </w:lvl>
    <w:lvl w:ilvl="2">
      <w:start w:val="1"/>
      <w:numFmt w:val="upperLetter"/>
      <w:pStyle w:val="Heading3"/>
      <w:lvlText w:val="%3."/>
      <w:lvlJc w:val="left"/>
      <w:pPr>
        <w:tabs>
          <w:tab w:val="num" w:pos="1160"/>
        </w:tabs>
        <w:ind w:left="1160" w:hanging="360"/>
      </w:pPr>
      <w:rPr>
        <w:rFonts w:ascii="Times New Roman" w:hAnsi="Times New Roman" w:hint="default"/>
        <w:b/>
        <w:i w:val="0"/>
        <w:sz w:val="20"/>
      </w:rPr>
    </w:lvl>
    <w:lvl w:ilvl="3">
      <w:start w:val="1"/>
      <w:numFmt w:val="decimal"/>
      <w:pStyle w:val="Heading4"/>
      <w:lvlText w:val="%4."/>
      <w:lvlJc w:val="left"/>
      <w:pPr>
        <w:tabs>
          <w:tab w:val="num" w:pos="1660"/>
        </w:tabs>
        <w:ind w:left="1660" w:hanging="360"/>
      </w:pPr>
      <w:rPr>
        <w:rFonts w:ascii="Times New Roman" w:hAnsi="Times New Roman" w:hint="default"/>
        <w:b w:val="0"/>
        <w:i w:val="0"/>
        <w:sz w:val="20"/>
      </w:rPr>
    </w:lvl>
    <w:lvl w:ilvl="4">
      <w:start w:val="1"/>
      <w:numFmt w:val="lowerLetter"/>
      <w:pStyle w:val="Heading5"/>
      <w:lvlText w:val="(%5)"/>
      <w:lvlJc w:val="left"/>
      <w:pPr>
        <w:tabs>
          <w:tab w:val="num" w:pos="1560"/>
        </w:tabs>
        <w:ind w:left="1560" w:hanging="360"/>
      </w:pPr>
      <w:rPr>
        <w:rFonts w:ascii="Times New Roman" w:hAnsi="Times New Roman" w:hint="default"/>
        <w:b w:val="0"/>
        <w:i w:val="0"/>
        <w:sz w:val="20"/>
      </w:rPr>
    </w:lvl>
    <w:lvl w:ilvl="5">
      <w:start w:val="1"/>
      <w:numFmt w:val="decimal"/>
      <w:pStyle w:val="Heading6"/>
      <w:lvlText w:val="(%6)"/>
      <w:lvlJc w:val="left"/>
      <w:pPr>
        <w:tabs>
          <w:tab w:val="num" w:pos="2460"/>
        </w:tabs>
        <w:ind w:left="2460" w:hanging="360"/>
      </w:pPr>
      <w:rPr>
        <w:rFonts w:ascii="Times New Roman" w:hAnsi="Times New Roman" w:hint="default"/>
        <w:b/>
        <w:i w:val="0"/>
        <w:sz w:val="20"/>
      </w:rPr>
    </w:lvl>
    <w:lvl w:ilvl="6">
      <w:start w:val="1"/>
      <w:numFmt w:val="none"/>
      <w:pStyle w:val="Heading7"/>
      <w:lvlText w:val=""/>
      <w:lvlJc w:val="left"/>
      <w:pPr>
        <w:tabs>
          <w:tab w:val="num" w:pos="2520"/>
        </w:tabs>
        <w:ind w:left="2520" w:hanging="360"/>
      </w:pPr>
      <w:rPr>
        <w:rFonts w:hint="default"/>
        <w:sz w:val="24"/>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15:restartNumberingAfterBreak="0">
    <w:nsid w:val="32186EA7"/>
    <w:multiLevelType w:val="multilevel"/>
    <w:tmpl w:val="55C84438"/>
    <w:lvl w:ilvl="0">
      <w:start w:val="1"/>
      <w:numFmt w:val="upperLetter"/>
      <w:pStyle w:val="Appendix"/>
      <w:suff w:val="space"/>
      <w:lvlText w:val="Appendix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35DC6426"/>
    <w:multiLevelType w:val="hybridMultilevel"/>
    <w:tmpl w:val="4B661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E6282"/>
    <w:multiLevelType w:val="hybridMultilevel"/>
    <w:tmpl w:val="4AB0BAEC"/>
    <w:lvl w:ilvl="0" w:tplc="D062DE0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351ECE"/>
    <w:multiLevelType w:val="hybridMultilevel"/>
    <w:tmpl w:val="0374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AC56B3"/>
    <w:multiLevelType w:val="hybridMultilevel"/>
    <w:tmpl w:val="D8D85436"/>
    <w:lvl w:ilvl="0" w:tplc="1326D876">
      <w:start w:val="3"/>
      <w:numFmt w:val="bullet"/>
      <w:lvlText w:val="-"/>
      <w:lvlJc w:val="left"/>
      <w:pPr>
        <w:ind w:left="378" w:hanging="360"/>
      </w:pPr>
      <w:rPr>
        <w:rFonts w:ascii="Times" w:eastAsia="Times New Roman" w:hAnsi="Times" w:cs="Times"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12" w15:restartNumberingAfterBreak="0">
    <w:nsid w:val="5A2508E2"/>
    <w:multiLevelType w:val="hybridMultilevel"/>
    <w:tmpl w:val="E98C5992"/>
    <w:lvl w:ilvl="0" w:tplc="C870E3BA">
      <w:start w:val="1"/>
      <w:numFmt w:val="decimal"/>
      <w:lvlText w:val="%1."/>
      <w:lvlJc w:val="left"/>
      <w:pPr>
        <w:ind w:left="720" w:hanging="360"/>
      </w:pPr>
      <w:rPr>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C653F4"/>
    <w:multiLevelType w:val="multilevel"/>
    <w:tmpl w:val="1D4A1572"/>
    <w:lvl w:ilvl="0">
      <w:start w:val="1"/>
      <w:numFmt w:val="decimal"/>
      <w:lvlRestart w:val="0"/>
      <w:pStyle w:val="SPECText1"/>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14" w15:restartNumberingAfterBreak="0">
    <w:nsid w:val="73B54026"/>
    <w:multiLevelType w:val="hybridMultilevel"/>
    <w:tmpl w:val="3C9C8DBC"/>
    <w:lvl w:ilvl="0" w:tplc="D062DE0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4D05B9"/>
    <w:multiLevelType w:val="hybridMultilevel"/>
    <w:tmpl w:val="8FEAB008"/>
    <w:lvl w:ilvl="0" w:tplc="D062DE0A">
      <w:start w:val="1"/>
      <w:numFmt w:val="decimal"/>
      <w:lvlText w:val="%1."/>
      <w:lvlJc w:val="left"/>
      <w:pPr>
        <w:ind w:left="720" w:hanging="360"/>
      </w:pPr>
      <w:rPr>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13"/>
  </w:num>
  <w:num w:numId="4">
    <w:abstractNumId w:val="4"/>
  </w:num>
  <w:num w:numId="5">
    <w:abstractNumId w:val="8"/>
  </w:num>
  <w:num w:numId="6">
    <w:abstractNumId w:val="11"/>
  </w:num>
  <w:num w:numId="7">
    <w:abstractNumId w:val="14"/>
  </w:num>
  <w:num w:numId="8">
    <w:abstractNumId w:val="15"/>
  </w:num>
  <w:num w:numId="9">
    <w:abstractNumId w:val="9"/>
  </w:num>
  <w:num w:numId="10">
    <w:abstractNumId w:val="12"/>
  </w:num>
  <w:num w:numId="11">
    <w:abstractNumId w:val="10"/>
  </w:num>
  <w:num w:numId="12">
    <w:abstractNumId w:val="5"/>
  </w:num>
  <w:num w:numId="13">
    <w:abstractNumId w:val="2"/>
  </w:num>
  <w:num w:numId="14">
    <w:abstractNumId w:val="1"/>
  </w:num>
  <w:num w:numId="15">
    <w:abstractNumId w:val="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6F0"/>
    <w:rsid w:val="00013FF8"/>
    <w:rsid w:val="00020156"/>
    <w:rsid w:val="00025DF9"/>
    <w:rsid w:val="00034E4F"/>
    <w:rsid w:val="0004010E"/>
    <w:rsid w:val="0004323F"/>
    <w:rsid w:val="0004380A"/>
    <w:rsid w:val="00054A2C"/>
    <w:rsid w:val="0006322A"/>
    <w:rsid w:val="0006409B"/>
    <w:rsid w:val="000658E8"/>
    <w:rsid w:val="0006794C"/>
    <w:rsid w:val="00070673"/>
    <w:rsid w:val="000717DA"/>
    <w:rsid w:val="00077BFD"/>
    <w:rsid w:val="000870B0"/>
    <w:rsid w:val="00092029"/>
    <w:rsid w:val="000A4B8F"/>
    <w:rsid w:val="000B6213"/>
    <w:rsid w:val="000C14B3"/>
    <w:rsid w:val="000D1A6B"/>
    <w:rsid w:val="000D3446"/>
    <w:rsid w:val="000D4673"/>
    <w:rsid w:val="000D6F60"/>
    <w:rsid w:val="000D72AA"/>
    <w:rsid w:val="000D7717"/>
    <w:rsid w:val="000D7B39"/>
    <w:rsid w:val="000E33DC"/>
    <w:rsid w:val="000E6E66"/>
    <w:rsid w:val="000F7547"/>
    <w:rsid w:val="000F7F23"/>
    <w:rsid w:val="0010310F"/>
    <w:rsid w:val="0012254F"/>
    <w:rsid w:val="0012496B"/>
    <w:rsid w:val="001268AF"/>
    <w:rsid w:val="00130C94"/>
    <w:rsid w:val="001376D5"/>
    <w:rsid w:val="00140380"/>
    <w:rsid w:val="00140A7B"/>
    <w:rsid w:val="0015314B"/>
    <w:rsid w:val="001559E8"/>
    <w:rsid w:val="00156061"/>
    <w:rsid w:val="0015748F"/>
    <w:rsid w:val="00160888"/>
    <w:rsid w:val="00161320"/>
    <w:rsid w:val="001821EF"/>
    <w:rsid w:val="00182B83"/>
    <w:rsid w:val="00197252"/>
    <w:rsid w:val="001B43DB"/>
    <w:rsid w:val="001C20EC"/>
    <w:rsid w:val="001C4AF3"/>
    <w:rsid w:val="001C7268"/>
    <w:rsid w:val="001E1AC8"/>
    <w:rsid w:val="002044FB"/>
    <w:rsid w:val="00204823"/>
    <w:rsid w:val="00210AFC"/>
    <w:rsid w:val="00210DC3"/>
    <w:rsid w:val="00212C22"/>
    <w:rsid w:val="00215B0E"/>
    <w:rsid w:val="002167AD"/>
    <w:rsid w:val="00222F4B"/>
    <w:rsid w:val="00232715"/>
    <w:rsid w:val="00234ADA"/>
    <w:rsid w:val="002415FB"/>
    <w:rsid w:val="002445FB"/>
    <w:rsid w:val="00255EB2"/>
    <w:rsid w:val="00263C9A"/>
    <w:rsid w:val="00263FD6"/>
    <w:rsid w:val="00266B3A"/>
    <w:rsid w:val="002707BF"/>
    <w:rsid w:val="00274701"/>
    <w:rsid w:val="00296761"/>
    <w:rsid w:val="002A0ACA"/>
    <w:rsid w:val="002B3C08"/>
    <w:rsid w:val="002E161F"/>
    <w:rsid w:val="002E69AF"/>
    <w:rsid w:val="002F4F01"/>
    <w:rsid w:val="003038D6"/>
    <w:rsid w:val="00311D83"/>
    <w:rsid w:val="00312912"/>
    <w:rsid w:val="00323A34"/>
    <w:rsid w:val="0032513B"/>
    <w:rsid w:val="00330143"/>
    <w:rsid w:val="003340C5"/>
    <w:rsid w:val="00340666"/>
    <w:rsid w:val="003461F6"/>
    <w:rsid w:val="003519C4"/>
    <w:rsid w:val="00352129"/>
    <w:rsid w:val="0035250C"/>
    <w:rsid w:val="003546F5"/>
    <w:rsid w:val="00361B99"/>
    <w:rsid w:val="0037732A"/>
    <w:rsid w:val="0038472C"/>
    <w:rsid w:val="003847F0"/>
    <w:rsid w:val="00386F5C"/>
    <w:rsid w:val="00393E5F"/>
    <w:rsid w:val="00394A13"/>
    <w:rsid w:val="003A165C"/>
    <w:rsid w:val="003A67C7"/>
    <w:rsid w:val="003B5413"/>
    <w:rsid w:val="003C18E7"/>
    <w:rsid w:val="003E1F5D"/>
    <w:rsid w:val="003E6DF5"/>
    <w:rsid w:val="003E7653"/>
    <w:rsid w:val="003F1CE4"/>
    <w:rsid w:val="0040006B"/>
    <w:rsid w:val="00404271"/>
    <w:rsid w:val="00412F0A"/>
    <w:rsid w:val="00413F0A"/>
    <w:rsid w:val="00416A52"/>
    <w:rsid w:val="00420A47"/>
    <w:rsid w:val="00420C22"/>
    <w:rsid w:val="00423B32"/>
    <w:rsid w:val="0042417A"/>
    <w:rsid w:val="004279D2"/>
    <w:rsid w:val="00430713"/>
    <w:rsid w:val="00430CBB"/>
    <w:rsid w:val="004433AC"/>
    <w:rsid w:val="00447EB6"/>
    <w:rsid w:val="0045725A"/>
    <w:rsid w:val="00457496"/>
    <w:rsid w:val="004576FE"/>
    <w:rsid w:val="0046216E"/>
    <w:rsid w:val="00463852"/>
    <w:rsid w:val="00463F9C"/>
    <w:rsid w:val="00465026"/>
    <w:rsid w:val="00465798"/>
    <w:rsid w:val="004742E0"/>
    <w:rsid w:val="0047586D"/>
    <w:rsid w:val="0048597D"/>
    <w:rsid w:val="00486623"/>
    <w:rsid w:val="00491244"/>
    <w:rsid w:val="00491606"/>
    <w:rsid w:val="0049693E"/>
    <w:rsid w:val="004A05E0"/>
    <w:rsid w:val="004A3562"/>
    <w:rsid w:val="004A7BD8"/>
    <w:rsid w:val="004D447A"/>
    <w:rsid w:val="004E00D9"/>
    <w:rsid w:val="004E2A5B"/>
    <w:rsid w:val="004E4FC2"/>
    <w:rsid w:val="004F04B4"/>
    <w:rsid w:val="004F26F0"/>
    <w:rsid w:val="004F30F8"/>
    <w:rsid w:val="004F684E"/>
    <w:rsid w:val="00501A10"/>
    <w:rsid w:val="005025C1"/>
    <w:rsid w:val="00503C74"/>
    <w:rsid w:val="0054167D"/>
    <w:rsid w:val="0054168E"/>
    <w:rsid w:val="0054733A"/>
    <w:rsid w:val="00570A61"/>
    <w:rsid w:val="00581374"/>
    <w:rsid w:val="00582582"/>
    <w:rsid w:val="00585CE3"/>
    <w:rsid w:val="00590EC9"/>
    <w:rsid w:val="005950F2"/>
    <w:rsid w:val="005B0B8C"/>
    <w:rsid w:val="005B2AE5"/>
    <w:rsid w:val="005B3540"/>
    <w:rsid w:val="005C0133"/>
    <w:rsid w:val="005C3862"/>
    <w:rsid w:val="005D1CFE"/>
    <w:rsid w:val="005E1005"/>
    <w:rsid w:val="005E4020"/>
    <w:rsid w:val="005E5869"/>
    <w:rsid w:val="005F024A"/>
    <w:rsid w:val="006067F1"/>
    <w:rsid w:val="0062067F"/>
    <w:rsid w:val="00621E00"/>
    <w:rsid w:val="00622157"/>
    <w:rsid w:val="006246B2"/>
    <w:rsid w:val="006302EF"/>
    <w:rsid w:val="00634B9D"/>
    <w:rsid w:val="006470F1"/>
    <w:rsid w:val="00652D83"/>
    <w:rsid w:val="006538A2"/>
    <w:rsid w:val="00670336"/>
    <w:rsid w:val="006742BF"/>
    <w:rsid w:val="00674867"/>
    <w:rsid w:val="0068083F"/>
    <w:rsid w:val="00691252"/>
    <w:rsid w:val="0069133E"/>
    <w:rsid w:val="006927DE"/>
    <w:rsid w:val="00692FE3"/>
    <w:rsid w:val="006A4A8C"/>
    <w:rsid w:val="006A78DD"/>
    <w:rsid w:val="006D186A"/>
    <w:rsid w:val="006D7B80"/>
    <w:rsid w:val="006E240E"/>
    <w:rsid w:val="006E46F4"/>
    <w:rsid w:val="006E7FBB"/>
    <w:rsid w:val="006F0382"/>
    <w:rsid w:val="006F22BA"/>
    <w:rsid w:val="007005D2"/>
    <w:rsid w:val="0070061A"/>
    <w:rsid w:val="0070394B"/>
    <w:rsid w:val="0070645F"/>
    <w:rsid w:val="00706A65"/>
    <w:rsid w:val="007205FC"/>
    <w:rsid w:val="007215EC"/>
    <w:rsid w:val="00722B2F"/>
    <w:rsid w:val="007245CB"/>
    <w:rsid w:val="007252D4"/>
    <w:rsid w:val="007355C0"/>
    <w:rsid w:val="00735C4A"/>
    <w:rsid w:val="00750DD4"/>
    <w:rsid w:val="0076378C"/>
    <w:rsid w:val="007718F7"/>
    <w:rsid w:val="007744D1"/>
    <w:rsid w:val="00783B80"/>
    <w:rsid w:val="00790F12"/>
    <w:rsid w:val="007B1147"/>
    <w:rsid w:val="007C4879"/>
    <w:rsid w:val="007E03A4"/>
    <w:rsid w:val="007F1AF4"/>
    <w:rsid w:val="007F1C90"/>
    <w:rsid w:val="007F2A84"/>
    <w:rsid w:val="00800615"/>
    <w:rsid w:val="00803D20"/>
    <w:rsid w:val="00806876"/>
    <w:rsid w:val="008078C8"/>
    <w:rsid w:val="00813551"/>
    <w:rsid w:val="00816F96"/>
    <w:rsid w:val="00817E3D"/>
    <w:rsid w:val="00824C16"/>
    <w:rsid w:val="00827AF0"/>
    <w:rsid w:val="00841C77"/>
    <w:rsid w:val="008618EB"/>
    <w:rsid w:val="0087224E"/>
    <w:rsid w:val="00875A87"/>
    <w:rsid w:val="0088022D"/>
    <w:rsid w:val="00880FE8"/>
    <w:rsid w:val="008832F8"/>
    <w:rsid w:val="00887174"/>
    <w:rsid w:val="00887906"/>
    <w:rsid w:val="00893C78"/>
    <w:rsid w:val="008A2E0E"/>
    <w:rsid w:val="008B4B18"/>
    <w:rsid w:val="008B74FF"/>
    <w:rsid w:val="008C31BA"/>
    <w:rsid w:val="008D3067"/>
    <w:rsid w:val="008E0F26"/>
    <w:rsid w:val="008E67F5"/>
    <w:rsid w:val="00904D04"/>
    <w:rsid w:val="00907131"/>
    <w:rsid w:val="00907151"/>
    <w:rsid w:val="00912EAE"/>
    <w:rsid w:val="00923FB9"/>
    <w:rsid w:val="009327C8"/>
    <w:rsid w:val="00932EA1"/>
    <w:rsid w:val="009460D5"/>
    <w:rsid w:val="00953E08"/>
    <w:rsid w:val="00955A86"/>
    <w:rsid w:val="009571C7"/>
    <w:rsid w:val="00957D35"/>
    <w:rsid w:val="0096325C"/>
    <w:rsid w:val="00973560"/>
    <w:rsid w:val="009A0D4E"/>
    <w:rsid w:val="009A14F3"/>
    <w:rsid w:val="009C7F87"/>
    <w:rsid w:val="009D5069"/>
    <w:rsid w:val="009E03E3"/>
    <w:rsid w:val="009E3D21"/>
    <w:rsid w:val="009F6240"/>
    <w:rsid w:val="00A07716"/>
    <w:rsid w:val="00A07A63"/>
    <w:rsid w:val="00A1486F"/>
    <w:rsid w:val="00A173DF"/>
    <w:rsid w:val="00A42544"/>
    <w:rsid w:val="00A4576C"/>
    <w:rsid w:val="00A63C08"/>
    <w:rsid w:val="00A651C0"/>
    <w:rsid w:val="00A66D19"/>
    <w:rsid w:val="00A72A92"/>
    <w:rsid w:val="00A730EE"/>
    <w:rsid w:val="00A77073"/>
    <w:rsid w:val="00A8048C"/>
    <w:rsid w:val="00AA270E"/>
    <w:rsid w:val="00AB20E9"/>
    <w:rsid w:val="00AC6F76"/>
    <w:rsid w:val="00AC70E8"/>
    <w:rsid w:val="00AD0A94"/>
    <w:rsid w:val="00AD5121"/>
    <w:rsid w:val="00AE3EBE"/>
    <w:rsid w:val="00AE6848"/>
    <w:rsid w:val="00AF285F"/>
    <w:rsid w:val="00AF3E9A"/>
    <w:rsid w:val="00AF7675"/>
    <w:rsid w:val="00AF7EA7"/>
    <w:rsid w:val="00B11CCC"/>
    <w:rsid w:val="00B155A1"/>
    <w:rsid w:val="00B1691B"/>
    <w:rsid w:val="00B16966"/>
    <w:rsid w:val="00B24843"/>
    <w:rsid w:val="00B3017E"/>
    <w:rsid w:val="00B373FE"/>
    <w:rsid w:val="00B47931"/>
    <w:rsid w:val="00B52D23"/>
    <w:rsid w:val="00B609D0"/>
    <w:rsid w:val="00B741B4"/>
    <w:rsid w:val="00B81579"/>
    <w:rsid w:val="00B85056"/>
    <w:rsid w:val="00B85A8D"/>
    <w:rsid w:val="00B94350"/>
    <w:rsid w:val="00BA0B45"/>
    <w:rsid w:val="00BB1D70"/>
    <w:rsid w:val="00BC16D7"/>
    <w:rsid w:val="00BC33AE"/>
    <w:rsid w:val="00BC6A9E"/>
    <w:rsid w:val="00BD0914"/>
    <w:rsid w:val="00BD4F86"/>
    <w:rsid w:val="00BD5EDC"/>
    <w:rsid w:val="00BE496D"/>
    <w:rsid w:val="00BF22CB"/>
    <w:rsid w:val="00C1340C"/>
    <w:rsid w:val="00C15CF6"/>
    <w:rsid w:val="00C20B65"/>
    <w:rsid w:val="00C22B70"/>
    <w:rsid w:val="00C23C00"/>
    <w:rsid w:val="00C272EE"/>
    <w:rsid w:val="00C30E68"/>
    <w:rsid w:val="00C3265E"/>
    <w:rsid w:val="00C34586"/>
    <w:rsid w:val="00C35EBC"/>
    <w:rsid w:val="00C37206"/>
    <w:rsid w:val="00C57B58"/>
    <w:rsid w:val="00C66670"/>
    <w:rsid w:val="00C81101"/>
    <w:rsid w:val="00C837C2"/>
    <w:rsid w:val="00C8436D"/>
    <w:rsid w:val="00C9288B"/>
    <w:rsid w:val="00CA3984"/>
    <w:rsid w:val="00CB16BE"/>
    <w:rsid w:val="00CB2CA4"/>
    <w:rsid w:val="00CB73B6"/>
    <w:rsid w:val="00CC45B7"/>
    <w:rsid w:val="00CC50E7"/>
    <w:rsid w:val="00CD1D90"/>
    <w:rsid w:val="00CD2544"/>
    <w:rsid w:val="00CD30CD"/>
    <w:rsid w:val="00CE3E21"/>
    <w:rsid w:val="00CE7633"/>
    <w:rsid w:val="00CF6EAB"/>
    <w:rsid w:val="00D04F48"/>
    <w:rsid w:val="00D05696"/>
    <w:rsid w:val="00D12A85"/>
    <w:rsid w:val="00D17D4A"/>
    <w:rsid w:val="00D25103"/>
    <w:rsid w:val="00D34E74"/>
    <w:rsid w:val="00D369A4"/>
    <w:rsid w:val="00D42022"/>
    <w:rsid w:val="00D512E8"/>
    <w:rsid w:val="00D565CB"/>
    <w:rsid w:val="00D57801"/>
    <w:rsid w:val="00D6148A"/>
    <w:rsid w:val="00D66CC9"/>
    <w:rsid w:val="00D706B7"/>
    <w:rsid w:val="00D80A3A"/>
    <w:rsid w:val="00D93B2D"/>
    <w:rsid w:val="00D947DB"/>
    <w:rsid w:val="00DA4619"/>
    <w:rsid w:val="00DB172D"/>
    <w:rsid w:val="00DB2971"/>
    <w:rsid w:val="00DB6AFB"/>
    <w:rsid w:val="00DC26FB"/>
    <w:rsid w:val="00DC2EBE"/>
    <w:rsid w:val="00DF3E9F"/>
    <w:rsid w:val="00DF6675"/>
    <w:rsid w:val="00E0095D"/>
    <w:rsid w:val="00E015BB"/>
    <w:rsid w:val="00E14D06"/>
    <w:rsid w:val="00E2083A"/>
    <w:rsid w:val="00E20FE5"/>
    <w:rsid w:val="00E335D0"/>
    <w:rsid w:val="00E3409C"/>
    <w:rsid w:val="00E470D0"/>
    <w:rsid w:val="00E50B06"/>
    <w:rsid w:val="00E527A8"/>
    <w:rsid w:val="00E544FE"/>
    <w:rsid w:val="00E802E6"/>
    <w:rsid w:val="00E8637D"/>
    <w:rsid w:val="00E91E85"/>
    <w:rsid w:val="00E93ABD"/>
    <w:rsid w:val="00E97EAD"/>
    <w:rsid w:val="00EA4CE5"/>
    <w:rsid w:val="00EE2C73"/>
    <w:rsid w:val="00EE3B8E"/>
    <w:rsid w:val="00EE57ED"/>
    <w:rsid w:val="00EF4DC6"/>
    <w:rsid w:val="00EF6F21"/>
    <w:rsid w:val="00EF779C"/>
    <w:rsid w:val="00F0264B"/>
    <w:rsid w:val="00F02CBC"/>
    <w:rsid w:val="00F036B5"/>
    <w:rsid w:val="00F06EC7"/>
    <w:rsid w:val="00F072A9"/>
    <w:rsid w:val="00F07D6A"/>
    <w:rsid w:val="00F13E44"/>
    <w:rsid w:val="00F328DE"/>
    <w:rsid w:val="00F3626E"/>
    <w:rsid w:val="00F478EF"/>
    <w:rsid w:val="00F47B8B"/>
    <w:rsid w:val="00F572ED"/>
    <w:rsid w:val="00F654BC"/>
    <w:rsid w:val="00F70B1B"/>
    <w:rsid w:val="00F721E6"/>
    <w:rsid w:val="00F87A9E"/>
    <w:rsid w:val="00F93C67"/>
    <w:rsid w:val="00F9439F"/>
    <w:rsid w:val="00FA2F5D"/>
    <w:rsid w:val="00FA42E2"/>
    <w:rsid w:val="00FA46DB"/>
    <w:rsid w:val="00FB1A30"/>
    <w:rsid w:val="00FD077F"/>
    <w:rsid w:val="00FD5059"/>
    <w:rsid w:val="00FF3051"/>
    <w:rsid w:val="00FF3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65DB99"/>
  <w15:docId w15:val="{AB4057B1-669E-4A09-9D50-974B5B1E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0382"/>
  </w:style>
  <w:style w:type="paragraph" w:styleId="Heading1">
    <w:name w:val="heading 1"/>
    <w:basedOn w:val="Normal"/>
    <w:next w:val="Normal"/>
    <w:qFormat/>
    <w:rsid w:val="004F26F0"/>
    <w:pPr>
      <w:keepNext/>
      <w:numPr>
        <w:numId w:val="2"/>
      </w:numPr>
      <w:spacing w:after="240"/>
      <w:jc w:val="center"/>
      <w:outlineLvl w:val="0"/>
    </w:pPr>
    <w:rPr>
      <w:b/>
      <w:kern w:val="28"/>
      <w:sz w:val="28"/>
    </w:rPr>
  </w:style>
  <w:style w:type="paragraph" w:styleId="Heading2">
    <w:name w:val="heading 2"/>
    <w:basedOn w:val="Normal"/>
    <w:next w:val="Normal"/>
    <w:qFormat/>
    <w:rsid w:val="004F26F0"/>
    <w:pPr>
      <w:keepNext/>
      <w:numPr>
        <w:ilvl w:val="1"/>
        <w:numId w:val="2"/>
      </w:numPr>
      <w:spacing w:before="120" w:after="120"/>
      <w:outlineLvl w:val="1"/>
    </w:pPr>
    <w:rPr>
      <w:b/>
      <w:sz w:val="24"/>
    </w:rPr>
  </w:style>
  <w:style w:type="paragraph" w:styleId="Heading3">
    <w:name w:val="heading 3"/>
    <w:basedOn w:val="Normal"/>
    <w:next w:val="Normal"/>
    <w:qFormat/>
    <w:rsid w:val="004F26F0"/>
    <w:pPr>
      <w:numPr>
        <w:ilvl w:val="2"/>
        <w:numId w:val="2"/>
      </w:numPr>
      <w:spacing w:before="60" w:after="60"/>
      <w:jc w:val="both"/>
      <w:outlineLvl w:val="2"/>
    </w:pPr>
  </w:style>
  <w:style w:type="paragraph" w:styleId="Heading4">
    <w:name w:val="heading 4"/>
    <w:basedOn w:val="Normal"/>
    <w:next w:val="Normal"/>
    <w:qFormat/>
    <w:rsid w:val="004F26F0"/>
    <w:pPr>
      <w:numPr>
        <w:ilvl w:val="3"/>
        <w:numId w:val="2"/>
      </w:numPr>
      <w:spacing w:before="60" w:after="60"/>
      <w:jc w:val="both"/>
      <w:outlineLvl w:val="3"/>
    </w:pPr>
  </w:style>
  <w:style w:type="paragraph" w:styleId="Heading5">
    <w:name w:val="heading 5"/>
    <w:basedOn w:val="Normal"/>
    <w:next w:val="Normal"/>
    <w:qFormat/>
    <w:rsid w:val="004F26F0"/>
    <w:pPr>
      <w:numPr>
        <w:ilvl w:val="4"/>
        <w:numId w:val="2"/>
      </w:numPr>
      <w:spacing w:before="60" w:after="60"/>
      <w:jc w:val="both"/>
      <w:outlineLvl w:val="4"/>
    </w:pPr>
  </w:style>
  <w:style w:type="paragraph" w:styleId="Heading6">
    <w:name w:val="heading 6"/>
    <w:basedOn w:val="Normal"/>
    <w:next w:val="Normal"/>
    <w:qFormat/>
    <w:rsid w:val="004F26F0"/>
    <w:pPr>
      <w:numPr>
        <w:ilvl w:val="5"/>
        <w:numId w:val="2"/>
      </w:numPr>
      <w:jc w:val="both"/>
      <w:outlineLvl w:val="5"/>
    </w:pPr>
  </w:style>
  <w:style w:type="paragraph" w:styleId="Heading7">
    <w:name w:val="heading 7"/>
    <w:basedOn w:val="Normal"/>
    <w:next w:val="Normal"/>
    <w:link w:val="Heading7Char"/>
    <w:qFormat/>
    <w:rsid w:val="004F26F0"/>
    <w:pPr>
      <w:numPr>
        <w:ilvl w:val="6"/>
        <w:numId w:val="2"/>
      </w:numPr>
      <w:outlineLvl w:val="6"/>
    </w:pPr>
    <w:rPr>
      <w:rFonts w:ascii="Times" w:hAnsi="Times"/>
    </w:rPr>
  </w:style>
  <w:style w:type="paragraph" w:styleId="Heading8">
    <w:name w:val="heading 8"/>
    <w:basedOn w:val="Normal"/>
    <w:next w:val="Normal"/>
    <w:qFormat/>
    <w:rsid w:val="004F26F0"/>
    <w:pPr>
      <w:numPr>
        <w:ilvl w:val="7"/>
        <w:numId w:val="2"/>
      </w:numPr>
      <w:spacing w:before="240" w:after="60"/>
      <w:outlineLvl w:val="7"/>
    </w:pPr>
    <w:rPr>
      <w:rFonts w:ascii="Arial" w:hAnsi="Arial"/>
      <w:i/>
    </w:rPr>
  </w:style>
  <w:style w:type="paragraph" w:styleId="Heading9">
    <w:name w:val="heading 9"/>
    <w:basedOn w:val="Normal"/>
    <w:next w:val="Normal"/>
    <w:qFormat/>
    <w:rsid w:val="004F26F0"/>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4F26F0"/>
    <w:rPr>
      <w:rFonts w:ascii="Times" w:hAnsi="Times"/>
      <w:lang w:val="en-US" w:eastAsia="en-US" w:bidi="ar-SA"/>
    </w:rPr>
  </w:style>
  <w:style w:type="paragraph" w:styleId="Header">
    <w:name w:val="header"/>
    <w:basedOn w:val="Normal"/>
    <w:rsid w:val="004F26F0"/>
    <w:pPr>
      <w:tabs>
        <w:tab w:val="center" w:pos="4320"/>
        <w:tab w:val="right" w:pos="8640"/>
      </w:tabs>
    </w:pPr>
  </w:style>
  <w:style w:type="paragraph" w:styleId="Footer">
    <w:name w:val="footer"/>
    <w:basedOn w:val="Normal"/>
    <w:rsid w:val="004F26F0"/>
    <w:pPr>
      <w:tabs>
        <w:tab w:val="center" w:pos="4320"/>
        <w:tab w:val="right" w:pos="8640"/>
      </w:tabs>
    </w:pPr>
  </w:style>
  <w:style w:type="character" w:styleId="PageNumber">
    <w:name w:val="page number"/>
    <w:basedOn w:val="DefaultParagraphFont"/>
    <w:rsid w:val="004F26F0"/>
  </w:style>
  <w:style w:type="paragraph" w:styleId="EnvelopeReturn">
    <w:name w:val="envelope return"/>
    <w:basedOn w:val="Normal"/>
    <w:rsid w:val="004F26F0"/>
    <w:rPr>
      <w:rFonts w:ascii="Baskerville Old Face" w:hAnsi="Baskerville Old Face" w:cs="Arial"/>
      <w:sz w:val="18"/>
      <w:szCs w:val="18"/>
    </w:rPr>
  </w:style>
  <w:style w:type="paragraph" w:styleId="EnvelopeAddress">
    <w:name w:val="envelope address"/>
    <w:basedOn w:val="Normal"/>
    <w:rsid w:val="004F26F0"/>
    <w:pPr>
      <w:framePr w:w="7920" w:h="1980" w:hRule="exact" w:hSpace="180" w:wrap="auto" w:hAnchor="page" w:xAlign="center" w:yAlign="bottom"/>
      <w:ind w:left="2880"/>
    </w:pPr>
    <w:rPr>
      <w:rFonts w:ascii="Baskerville Old Face" w:hAnsi="Baskerville Old Face" w:cs="Arial"/>
      <w:sz w:val="24"/>
      <w:szCs w:val="24"/>
    </w:rPr>
  </w:style>
  <w:style w:type="paragraph" w:customStyle="1" w:styleId="HANDBOOK-2006">
    <w:name w:val="HANDBOOK-2006"/>
    <w:basedOn w:val="BlockText"/>
    <w:rsid w:val="004F26F0"/>
    <w:pPr>
      <w:widowControl w:val="0"/>
      <w:tabs>
        <w:tab w:val="left" w:pos="300"/>
        <w:tab w:val="left" w:pos="700"/>
      </w:tabs>
      <w:snapToGrid w:val="0"/>
      <w:spacing w:after="0"/>
      <w:ind w:left="300" w:hanging="300"/>
    </w:pPr>
    <w:rPr>
      <w:rFonts w:ascii="Arial" w:hAnsi="Arial" w:cs="Arial"/>
    </w:rPr>
  </w:style>
  <w:style w:type="paragraph" w:styleId="BlockText">
    <w:name w:val="Block Text"/>
    <w:basedOn w:val="Normal"/>
    <w:rsid w:val="004F26F0"/>
    <w:pPr>
      <w:spacing w:after="120"/>
      <w:ind w:left="1440" w:right="1440"/>
    </w:pPr>
  </w:style>
  <w:style w:type="paragraph" w:styleId="BodyTextIndent">
    <w:name w:val="Body Text Indent"/>
    <w:basedOn w:val="Normal"/>
    <w:rsid w:val="004F26F0"/>
    <w:pPr>
      <w:ind w:left="720"/>
      <w:jc w:val="both"/>
    </w:pPr>
  </w:style>
  <w:style w:type="paragraph" w:customStyle="1" w:styleId="Appendix">
    <w:name w:val="Appendix"/>
    <w:basedOn w:val="Normal"/>
    <w:next w:val="Normal"/>
    <w:rsid w:val="004F26F0"/>
    <w:pPr>
      <w:keepNext/>
      <w:numPr>
        <w:numId w:val="1"/>
      </w:numPr>
      <w:spacing w:after="240"/>
      <w:jc w:val="center"/>
    </w:pPr>
    <w:rPr>
      <w:b/>
      <w:sz w:val="28"/>
    </w:rPr>
  </w:style>
  <w:style w:type="character" w:styleId="Hyperlink">
    <w:name w:val="Hyperlink"/>
    <w:rsid w:val="004F26F0"/>
    <w:rPr>
      <w:color w:val="0000FF"/>
      <w:u w:val="single"/>
    </w:rPr>
  </w:style>
  <w:style w:type="character" w:styleId="FollowedHyperlink">
    <w:name w:val="FollowedHyperlink"/>
    <w:rsid w:val="004F26F0"/>
    <w:rPr>
      <w:color w:val="800080"/>
      <w:u w:val="single"/>
    </w:rPr>
  </w:style>
  <w:style w:type="paragraph" w:styleId="BodyTextIndent2">
    <w:name w:val="Body Text Indent 2"/>
    <w:basedOn w:val="Normal"/>
    <w:rsid w:val="004F26F0"/>
    <w:pPr>
      <w:ind w:left="1440"/>
      <w:jc w:val="both"/>
    </w:pPr>
  </w:style>
  <w:style w:type="paragraph" w:styleId="BodyTextIndent3">
    <w:name w:val="Body Text Indent 3"/>
    <w:basedOn w:val="Normal"/>
    <w:rsid w:val="004F26F0"/>
    <w:pPr>
      <w:ind w:left="1080"/>
      <w:jc w:val="both"/>
    </w:pPr>
  </w:style>
  <w:style w:type="paragraph" w:customStyle="1" w:styleId="Appendix5">
    <w:name w:val="Appendix 5"/>
    <w:basedOn w:val="Heading5"/>
    <w:rsid w:val="004F26F0"/>
    <w:pPr>
      <w:numPr>
        <w:ilvl w:val="0"/>
        <w:numId w:val="0"/>
      </w:numPr>
    </w:pPr>
  </w:style>
  <w:style w:type="paragraph" w:styleId="BodyText">
    <w:name w:val="Body Text"/>
    <w:basedOn w:val="Normal"/>
    <w:rsid w:val="004F26F0"/>
    <w:pPr>
      <w:jc w:val="both"/>
    </w:pPr>
    <w:rPr>
      <w:sz w:val="16"/>
    </w:rPr>
  </w:style>
  <w:style w:type="paragraph" w:customStyle="1" w:styleId="SPECText9">
    <w:name w:val="SPECText[9]"/>
    <w:basedOn w:val="Normal"/>
    <w:rsid w:val="004F26F0"/>
    <w:pPr>
      <w:numPr>
        <w:ilvl w:val="8"/>
        <w:numId w:val="3"/>
      </w:numPr>
      <w:outlineLvl w:val="8"/>
    </w:pPr>
    <w:rPr>
      <w:snapToGrid w:val="0"/>
      <w:sz w:val="22"/>
    </w:rPr>
  </w:style>
  <w:style w:type="paragraph" w:customStyle="1" w:styleId="SPECText1">
    <w:name w:val="SPECText[1]"/>
    <w:basedOn w:val="Normal"/>
    <w:rsid w:val="004F26F0"/>
    <w:pPr>
      <w:keepNext/>
      <w:numPr>
        <w:numId w:val="3"/>
      </w:numPr>
      <w:spacing w:before="480"/>
      <w:outlineLvl w:val="0"/>
    </w:pPr>
    <w:rPr>
      <w:snapToGrid w:val="0"/>
      <w:sz w:val="22"/>
    </w:rPr>
  </w:style>
  <w:style w:type="paragraph" w:customStyle="1" w:styleId="SPECText2">
    <w:name w:val="SPECText[2]"/>
    <w:basedOn w:val="Normal"/>
    <w:rsid w:val="004F26F0"/>
    <w:pPr>
      <w:keepNext/>
      <w:numPr>
        <w:ilvl w:val="1"/>
        <w:numId w:val="3"/>
      </w:numPr>
      <w:spacing w:before="240"/>
      <w:outlineLvl w:val="1"/>
    </w:pPr>
    <w:rPr>
      <w:snapToGrid w:val="0"/>
      <w:sz w:val="22"/>
    </w:rPr>
  </w:style>
  <w:style w:type="paragraph" w:customStyle="1" w:styleId="SPECText3">
    <w:name w:val="SPECText[3]"/>
    <w:basedOn w:val="Normal"/>
    <w:rsid w:val="004F26F0"/>
    <w:pPr>
      <w:numPr>
        <w:ilvl w:val="2"/>
        <w:numId w:val="3"/>
      </w:numPr>
      <w:spacing w:before="240"/>
      <w:outlineLvl w:val="2"/>
    </w:pPr>
    <w:rPr>
      <w:snapToGrid w:val="0"/>
      <w:sz w:val="22"/>
    </w:rPr>
  </w:style>
  <w:style w:type="paragraph" w:customStyle="1" w:styleId="SPECText4">
    <w:name w:val="SPECText[4]"/>
    <w:basedOn w:val="Normal"/>
    <w:rsid w:val="004F26F0"/>
    <w:pPr>
      <w:numPr>
        <w:ilvl w:val="3"/>
        <w:numId w:val="3"/>
      </w:numPr>
      <w:outlineLvl w:val="3"/>
    </w:pPr>
    <w:rPr>
      <w:snapToGrid w:val="0"/>
      <w:sz w:val="22"/>
    </w:rPr>
  </w:style>
  <w:style w:type="paragraph" w:customStyle="1" w:styleId="SPECText5">
    <w:name w:val="SPECText[5]"/>
    <w:basedOn w:val="Normal"/>
    <w:rsid w:val="004F26F0"/>
    <w:pPr>
      <w:numPr>
        <w:ilvl w:val="4"/>
        <w:numId w:val="3"/>
      </w:numPr>
      <w:outlineLvl w:val="4"/>
    </w:pPr>
    <w:rPr>
      <w:snapToGrid w:val="0"/>
      <w:sz w:val="22"/>
    </w:rPr>
  </w:style>
  <w:style w:type="paragraph" w:customStyle="1" w:styleId="SPECText6">
    <w:name w:val="SPECText[6]"/>
    <w:basedOn w:val="Normal"/>
    <w:rsid w:val="004F26F0"/>
    <w:pPr>
      <w:numPr>
        <w:ilvl w:val="5"/>
        <w:numId w:val="3"/>
      </w:numPr>
      <w:outlineLvl w:val="5"/>
    </w:pPr>
    <w:rPr>
      <w:snapToGrid w:val="0"/>
      <w:sz w:val="22"/>
    </w:rPr>
  </w:style>
  <w:style w:type="paragraph" w:customStyle="1" w:styleId="SPECText7">
    <w:name w:val="SPECText[7]"/>
    <w:basedOn w:val="Normal"/>
    <w:rsid w:val="004F26F0"/>
    <w:pPr>
      <w:numPr>
        <w:ilvl w:val="6"/>
        <w:numId w:val="3"/>
      </w:numPr>
      <w:outlineLvl w:val="6"/>
    </w:pPr>
    <w:rPr>
      <w:snapToGrid w:val="0"/>
      <w:sz w:val="22"/>
    </w:rPr>
  </w:style>
  <w:style w:type="paragraph" w:customStyle="1" w:styleId="SPECText8">
    <w:name w:val="SPECText[8]"/>
    <w:basedOn w:val="Normal"/>
    <w:rsid w:val="004F26F0"/>
    <w:pPr>
      <w:numPr>
        <w:ilvl w:val="7"/>
        <w:numId w:val="3"/>
      </w:numPr>
      <w:outlineLvl w:val="7"/>
    </w:pPr>
    <w:rPr>
      <w:snapToGrid w:val="0"/>
      <w:sz w:val="22"/>
    </w:rPr>
  </w:style>
  <w:style w:type="paragraph" w:styleId="Title">
    <w:name w:val="Title"/>
    <w:basedOn w:val="Normal"/>
    <w:qFormat/>
    <w:rsid w:val="004F26F0"/>
    <w:pPr>
      <w:jc w:val="center"/>
    </w:pPr>
    <w:rPr>
      <w:rFonts w:ascii="Arial" w:hAnsi="Arial"/>
      <w:b/>
      <w:sz w:val="28"/>
      <w:u w:val="single"/>
    </w:rPr>
  </w:style>
  <w:style w:type="paragraph" w:styleId="Subtitle">
    <w:name w:val="Subtitle"/>
    <w:basedOn w:val="Normal"/>
    <w:qFormat/>
    <w:rsid w:val="004F26F0"/>
    <w:rPr>
      <w:b/>
      <w:i/>
      <w:sz w:val="22"/>
      <w:u w:val="single"/>
    </w:rPr>
  </w:style>
  <w:style w:type="table" w:styleId="TableGrid">
    <w:name w:val="Table Grid"/>
    <w:basedOn w:val="TableNormal"/>
    <w:uiPriority w:val="59"/>
    <w:rsid w:val="004F2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4F26F0"/>
    <w:rPr>
      <w:b/>
      <w:bCs/>
    </w:rPr>
  </w:style>
  <w:style w:type="paragraph" w:styleId="NormalWeb">
    <w:name w:val="Normal (Web)"/>
    <w:basedOn w:val="Normal"/>
    <w:uiPriority w:val="99"/>
    <w:rsid w:val="004F26F0"/>
    <w:pPr>
      <w:spacing w:before="100" w:beforeAutospacing="1" w:after="100" w:afterAutospacing="1"/>
    </w:pPr>
    <w:rPr>
      <w:sz w:val="24"/>
      <w:szCs w:val="24"/>
    </w:rPr>
  </w:style>
  <w:style w:type="paragraph" w:styleId="DocumentMap">
    <w:name w:val="Document Map"/>
    <w:basedOn w:val="Normal"/>
    <w:semiHidden/>
    <w:rsid w:val="00AF7EA7"/>
    <w:pPr>
      <w:shd w:val="clear" w:color="auto" w:fill="000080"/>
    </w:pPr>
    <w:rPr>
      <w:rFonts w:ascii="Tahoma" w:hAnsi="Tahoma" w:cs="Tahoma"/>
    </w:rPr>
  </w:style>
  <w:style w:type="paragraph" w:styleId="BalloonText">
    <w:name w:val="Balloon Text"/>
    <w:basedOn w:val="Normal"/>
    <w:semiHidden/>
    <w:rsid w:val="00491606"/>
    <w:rPr>
      <w:rFonts w:ascii="Tahoma" w:hAnsi="Tahoma" w:cs="Tahoma"/>
      <w:sz w:val="16"/>
      <w:szCs w:val="16"/>
    </w:rPr>
  </w:style>
  <w:style w:type="paragraph" w:styleId="ListParagraph">
    <w:name w:val="List Paragraph"/>
    <w:basedOn w:val="Normal"/>
    <w:uiPriority w:val="1"/>
    <w:qFormat/>
    <w:rsid w:val="009E03E3"/>
    <w:pPr>
      <w:ind w:left="720"/>
      <w:contextualSpacing/>
    </w:pPr>
  </w:style>
  <w:style w:type="paragraph" w:customStyle="1" w:styleId="TableParagraph">
    <w:name w:val="Table Paragraph"/>
    <w:basedOn w:val="Normal"/>
    <w:uiPriority w:val="1"/>
    <w:qFormat/>
    <w:rsid w:val="00824C16"/>
    <w:pPr>
      <w:widowControl w:val="0"/>
      <w:autoSpaceDE w:val="0"/>
      <w:autoSpaceDN w:val="0"/>
      <w:adjustRightInd w:val="0"/>
    </w:pPr>
    <w:rPr>
      <w:rFonts w:eastAsiaTheme="minorEastAsia"/>
      <w:sz w:val="24"/>
      <w:szCs w:val="24"/>
    </w:rPr>
  </w:style>
  <w:style w:type="table" w:customStyle="1" w:styleId="TableGrid2">
    <w:name w:val="Table Grid2"/>
    <w:basedOn w:val="TableNormal"/>
    <w:next w:val="TableGrid"/>
    <w:uiPriority w:val="59"/>
    <w:rsid w:val="00DC26FB"/>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225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12254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167628">
      <w:bodyDiv w:val="1"/>
      <w:marLeft w:val="0"/>
      <w:marRight w:val="0"/>
      <w:marTop w:val="0"/>
      <w:marBottom w:val="0"/>
      <w:divBdr>
        <w:top w:val="none" w:sz="0" w:space="0" w:color="auto"/>
        <w:left w:val="none" w:sz="0" w:space="0" w:color="auto"/>
        <w:bottom w:val="none" w:sz="0" w:space="0" w:color="auto"/>
        <w:right w:val="none" w:sz="0" w:space="0" w:color="auto"/>
      </w:divBdr>
    </w:div>
    <w:div w:id="1553079129">
      <w:bodyDiv w:val="1"/>
      <w:marLeft w:val="0"/>
      <w:marRight w:val="0"/>
      <w:marTop w:val="0"/>
      <w:marBottom w:val="0"/>
      <w:divBdr>
        <w:top w:val="none" w:sz="0" w:space="0" w:color="auto"/>
        <w:left w:val="none" w:sz="0" w:space="0" w:color="auto"/>
        <w:bottom w:val="none" w:sz="0" w:space="0" w:color="auto"/>
        <w:right w:val="none" w:sz="0" w:space="0" w:color="auto"/>
      </w:divBdr>
    </w:div>
    <w:div w:id="1860925621">
      <w:bodyDiv w:val="1"/>
      <w:marLeft w:val="0"/>
      <w:marRight w:val="0"/>
      <w:marTop w:val="0"/>
      <w:marBottom w:val="0"/>
      <w:divBdr>
        <w:top w:val="none" w:sz="0" w:space="0" w:color="auto"/>
        <w:left w:val="none" w:sz="0" w:space="0" w:color="auto"/>
        <w:bottom w:val="none" w:sz="0" w:space="0" w:color="auto"/>
        <w:right w:val="none" w:sz="0" w:space="0" w:color="auto"/>
      </w:divBdr>
    </w:div>
    <w:div w:id="200142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5A4F0-1AD3-492F-8218-8822C085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TABLE 5-1  FLOOD HAZARD INFORMATION and FLOOD LOADS</vt:lpstr>
    </vt:vector>
  </TitlesOfParts>
  <Company>State of SC, BC&amp;B</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5-1  FLOOD HAZARD INFORMATION and FLOOD LOADS</dc:title>
  <dc:creator>Clark, Delisa</dc:creator>
  <cp:lastModifiedBy>Reed, Kiawania I</cp:lastModifiedBy>
  <cp:revision>2</cp:revision>
  <cp:lastPrinted>2021-02-02T19:18:00Z</cp:lastPrinted>
  <dcterms:created xsi:type="dcterms:W3CDTF">2021-05-12T18:32:00Z</dcterms:created>
  <dcterms:modified xsi:type="dcterms:W3CDTF">2021-05-12T18:32:00Z</dcterms:modified>
</cp:coreProperties>
</file>